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87"/>
        <w:gridCol w:w="1287"/>
        <w:gridCol w:w="1287"/>
        <w:gridCol w:w="1287"/>
        <w:gridCol w:w="1287"/>
        <w:gridCol w:w="1287"/>
        <w:gridCol w:w="128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Normal0"/>
            </w:pPr>
          </w:p>
          <w:p w:rsidR="00000000" w:rsidRDefault="00475F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Normal0"/>
            </w:pPr>
          </w:p>
        </w:tc>
      </w:tr>
    </w:tbl>
    <w:p w:rsidR="00000000" w:rsidRDefault="00475FB8">
      <w:pPr>
        <w:pStyle w:val="TitreDocumen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Marché Public de Travaux </w:t>
      </w:r>
    </w:p>
    <w:p w:rsidR="00000000" w:rsidRPr="00475FB8" w:rsidRDefault="00475FB8">
      <w:pPr>
        <w:pStyle w:val="TitreDocument"/>
        <w:rPr>
          <w:rFonts w:ascii="Times New Roman" w:eastAsia="Times New Roman" w:hAnsi="Times New Roman"/>
          <w:lang w:val="fr-FR"/>
        </w:rPr>
      </w:pPr>
      <w:r w:rsidRPr="00475FB8">
        <w:rPr>
          <w:rFonts w:ascii="Times New Roman" w:eastAsia="Times New Roman" w:hAnsi="Times New Roman"/>
          <w:lang w:val="fr-FR"/>
        </w:rPr>
        <w:t xml:space="preserve">ACTE D'ENGAGEMENT </w:t>
      </w:r>
    </w:p>
    <w:p w:rsidR="00000000" w:rsidRPr="00475FB8" w:rsidRDefault="00475FB8">
      <w:pPr>
        <w:pStyle w:val="TitreNormal"/>
        <w:jc w:val="center"/>
        <w:rPr>
          <w:lang w:val="fr-FR"/>
        </w:rPr>
      </w:pPr>
      <w:r w:rsidRPr="00475FB8">
        <w:rPr>
          <w:b/>
          <w:lang w:val="fr-FR"/>
        </w:rPr>
        <w:t xml:space="preserve">(A.E) </w:t>
      </w:r>
    </w:p>
    <w:p w:rsidR="00000000" w:rsidRPr="00475FB8" w:rsidRDefault="00475FB8">
      <w:pPr>
        <w:pStyle w:val="TitreNormal"/>
        <w:rPr>
          <w:lang w:val="fr-FR"/>
        </w:rPr>
      </w:pPr>
      <w:r w:rsidRPr="00475FB8">
        <w:rPr>
          <w:lang w:val="fr-FR"/>
        </w:rPr>
        <w:t xml:space="preserve">  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Maître d'ouvrage : 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VILLE DE JUVIGNAC 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Objet des travaux : </w:t>
      </w:r>
      <w:r w:rsidRPr="00475FB8">
        <w:rPr>
          <w:rFonts w:ascii="Times New Roman" w:eastAsia="Times New Roman" w:hAnsi="Times New Roman"/>
          <w:sz w:val="20"/>
          <w:lang w:val="fr-FR"/>
        </w:rPr>
        <w:t>Construction vestiaires des terrains de sport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sz w:val="20"/>
          <w:lang w:val="fr-FR"/>
        </w:rPr>
        <w:t xml:space="preserve"> 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Adresse des travaux :</w:t>
      </w:r>
      <w:r w:rsidRPr="00475FB8">
        <w:rPr>
          <w:rFonts w:ascii="Times New Roman" w:eastAsia="Times New Roman" w:hAnsi="Times New Roman"/>
          <w:sz w:val="20"/>
          <w:lang w:val="fr-FR"/>
        </w:rPr>
        <w:t> </w:t>
      </w:r>
      <w:r w:rsidRPr="00475FB8">
        <w:rPr>
          <w:rFonts w:ascii="Times New Roman" w:eastAsia="Times New Roman" w:hAnsi="Times New Roman"/>
          <w:sz w:val="20"/>
          <w:lang w:val="fr-FR"/>
        </w:rPr>
        <w:t>zac des Constellations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 - </w:t>
      </w:r>
      <w:r w:rsidRPr="00475FB8">
        <w:rPr>
          <w:rFonts w:ascii="Times New Roman" w:eastAsia="Times New Roman" w:hAnsi="Times New Roman"/>
          <w:sz w:val="20"/>
          <w:lang w:val="fr-FR"/>
        </w:rPr>
        <w:t>34990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 </w:t>
      </w:r>
      <w:r w:rsidRPr="00475FB8">
        <w:rPr>
          <w:rFonts w:ascii="Times New Roman" w:eastAsia="Times New Roman" w:hAnsi="Times New Roman"/>
          <w:sz w:val="20"/>
          <w:lang w:val="fr-FR"/>
        </w:rPr>
        <w:t>juvignac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Lot : </w:t>
      </w:r>
      <w:r w:rsidRPr="00475FB8">
        <w:rPr>
          <w:rFonts w:ascii="Times New Roman" w:eastAsia="Times New Roman" w:hAnsi="Times New Roman"/>
          <w:sz w:val="20"/>
          <w:lang w:val="fr-FR"/>
        </w:rPr>
        <w:t>...............</w:t>
      </w:r>
      <w:r w:rsidRPr="00475FB8">
        <w:rPr>
          <w:rFonts w:ascii="Times New Roman" w:eastAsia="Times New Roman" w:hAnsi="Times New Roman"/>
          <w:sz w:val="20"/>
          <w:lang w:val="fr-FR"/>
        </w:rPr>
        <w:t>....................................................................................................................................................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tabs>
          <w:tab w:val="left" w:pos="56"/>
        </w:tabs>
        <w:rPr>
          <w:rFonts w:ascii="Times New Roman" w:eastAsia="Times New Roman" w:hAnsi="Times New Roman"/>
          <w:b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Titulaire :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Numéro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du marché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 : </w:t>
      </w:r>
      <w:r>
        <w:rPr>
          <w:rFonts w:ascii="Times New Roman" w:eastAsia="Times New Roman" w:hAnsi="Times New Roman"/>
          <w:b/>
          <w:sz w:val="20"/>
          <w:lang w:val="fr-FR"/>
        </w:rPr>
        <w:t>014.01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Date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du marché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 : </w:t>
      </w:r>
      <w:r w:rsidRPr="00475FB8">
        <w:rPr>
          <w:rFonts w:ascii="Times New Roman" w:eastAsia="Times New Roman" w:hAnsi="Times New Roman"/>
          <w:sz w:val="20"/>
          <w:lang w:val="fr-FR"/>
        </w:rPr>
        <w:t>............../............../..............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Montant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: 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..................................................... </w:t>
      </w:r>
      <w:r w:rsidRPr="00475FB8">
        <w:rPr>
          <w:rFonts w:ascii="Times New Roman" w:eastAsia="Times New Roman" w:hAnsi="Times New Roman"/>
          <w:sz w:val="20"/>
          <w:lang w:val="fr-FR"/>
        </w:rPr>
        <w:t>euros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Imputation :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 </w:t>
      </w:r>
      <w:r>
        <w:rPr>
          <w:rFonts w:ascii="Times New Roman" w:eastAsia="Times New Roman" w:hAnsi="Times New Roman"/>
          <w:sz w:val="20"/>
          <w:lang w:val="fr-FR"/>
        </w:rPr>
        <w:t>op 132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Marché de conception-réalisation passé par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un Pouvoir Adjudicateur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après une procédure adaptée en application des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articles 28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du Code des Marchés Publics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Marché de conception-ré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alisation passé par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un Pouvoir Adjudicateur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après une procédure adaptée ouverte en application des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articles 28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du Code des Marchés Publics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Conduite d'opération :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 </w:t>
      </w:r>
      <w:r w:rsidRPr="00475FB8">
        <w:rPr>
          <w:rFonts w:ascii="Times New Roman" w:eastAsia="Times New Roman" w:hAnsi="Times New Roman"/>
          <w:sz w:val="20"/>
          <w:lang w:val="fr-FR"/>
        </w:rPr>
        <w:t>directeur des services techniques</w:t>
      </w:r>
    </w:p>
    <w:p w:rsidR="00475FB8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>
        <w:rPr>
          <w:rFonts w:ascii="Times New Roman" w:eastAsia="Times New Roman" w:hAnsi="Times New Roman"/>
          <w:sz w:val="20"/>
          <w:lang w:val="fr-FR"/>
        </w:rPr>
        <w:t>Maitrise d’œuvre : Cabinet Pierre TOURRE 34 Montpellier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Personne habilitée à donner les renseignements prévus à l'article 109 du Code des Marchés Publics : 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lang w:val="fr-FR"/>
        </w:rPr>
      </w:pPr>
      <w:r w:rsidRPr="00475FB8">
        <w:rPr>
          <w:rFonts w:ascii="Times New Roman" w:eastAsia="Times New Roman" w:hAnsi="Times New Roman"/>
          <w:sz w:val="20"/>
          <w:lang w:val="fr-FR"/>
        </w:rPr>
        <w:t>madame le Maire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Pers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onne signataire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du marché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: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 </w:t>
      </w:r>
      <w:r w:rsidRPr="00475FB8">
        <w:rPr>
          <w:rFonts w:ascii="Times New Roman" w:eastAsia="Times New Roman" w:hAnsi="Times New Roman"/>
          <w:sz w:val="20"/>
          <w:lang w:val="fr-FR"/>
        </w:rPr>
        <w:t>Mme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</w:t>
      </w:r>
      <w:r w:rsidRPr="00475FB8">
        <w:rPr>
          <w:rFonts w:ascii="Times New Roman" w:eastAsia="Times New Roman" w:hAnsi="Times New Roman"/>
          <w:sz w:val="20"/>
          <w:lang w:val="fr-FR"/>
        </w:rPr>
        <w:t>ANTOINE SANTONJA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Origine du pouvoir de signature de la personne signataire 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>du marché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 : </w:t>
      </w:r>
      <w:r w:rsidRPr="00475FB8">
        <w:rPr>
          <w:rFonts w:ascii="Times New Roman" w:eastAsia="Times New Roman" w:hAnsi="Times New Roman"/>
          <w:sz w:val="20"/>
          <w:lang w:val="fr-FR"/>
        </w:rPr>
        <w:t>délégation de compétence reçue par délibération de l'or</w:t>
      </w:r>
      <w:r>
        <w:rPr>
          <w:rFonts w:ascii="Times New Roman" w:eastAsia="Times New Roman" w:hAnsi="Times New Roman"/>
          <w:sz w:val="20"/>
          <w:lang w:val="fr-FR"/>
        </w:rPr>
        <w:t>gane délibérant en date du 20/03/2008</w:t>
      </w:r>
      <w:r w:rsidRPr="00475FB8">
        <w:rPr>
          <w:rFonts w:ascii="Times New Roman" w:eastAsia="Times New Roman" w:hAnsi="Times New Roman"/>
          <w:sz w:val="20"/>
          <w:lang w:val="fr-FR"/>
        </w:rPr>
        <w:t xml:space="preserve"> </w:t>
      </w: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b/>
          <w:sz w:val="20"/>
          <w:lang w:val="fr-FR"/>
        </w:rPr>
      </w:pPr>
    </w:p>
    <w:p w:rsidR="00000000" w:rsidRPr="00475FB8" w:rsidRDefault="00475FB8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rPr>
          <w:rFonts w:ascii="Times New Roman" w:eastAsia="Times New Roman" w:hAnsi="Times New Roman"/>
          <w:sz w:val="20"/>
          <w:lang w:val="fr-FR"/>
        </w:rPr>
      </w:pPr>
      <w:r w:rsidRPr="00475FB8">
        <w:rPr>
          <w:rFonts w:ascii="Times New Roman" w:eastAsia="Times New Roman" w:hAnsi="Times New Roman"/>
          <w:b/>
          <w:sz w:val="20"/>
          <w:lang w:val="fr-FR"/>
        </w:rPr>
        <w:t>Comptable assignataire de</w:t>
      </w:r>
      <w:r w:rsidRPr="00475FB8">
        <w:rPr>
          <w:rFonts w:ascii="Times New Roman" w:eastAsia="Times New Roman" w:hAnsi="Times New Roman"/>
          <w:b/>
          <w:sz w:val="20"/>
          <w:lang w:val="fr-FR"/>
        </w:rPr>
        <w:t xml:space="preserve">s paiements : </w:t>
      </w:r>
      <w:r w:rsidRPr="00475FB8">
        <w:rPr>
          <w:rFonts w:ascii="Times New Roman" w:eastAsia="Times New Roman" w:hAnsi="Times New Roman"/>
          <w:sz w:val="20"/>
          <w:lang w:val="fr-FR"/>
        </w:rPr>
        <w:t>trésorerie de Cournonterral</w:t>
      </w:r>
    </w:p>
    <w:p w:rsidR="00000000" w:rsidRPr="00475FB8" w:rsidRDefault="00475FB8">
      <w:pPr>
        <w:pStyle w:val="TitreDocument"/>
        <w:rPr>
          <w:lang w:val="fr-FR"/>
        </w:rPr>
      </w:pPr>
      <w:r w:rsidRPr="00475FB8">
        <w:rPr>
          <w:lang w:val="fr-FR"/>
        </w:rPr>
        <w:br w:type="page"/>
      </w:r>
      <w:r w:rsidRPr="00475FB8">
        <w:rPr>
          <w:lang w:val="fr-FR"/>
        </w:rPr>
        <w:lastRenderedPageBreak/>
        <w:t>ACTE D'ENGAGEMENT</w:t>
      </w:r>
    </w:p>
    <w:p w:rsidR="00000000" w:rsidRPr="00475FB8" w:rsidRDefault="00475FB8">
      <w:pPr>
        <w:pStyle w:val="Titre1"/>
        <w:rPr>
          <w:lang w:val="fr-FR"/>
        </w:rPr>
      </w:pPr>
      <w:r w:rsidRPr="00475FB8">
        <w:rPr>
          <w:lang w:val="fr-FR"/>
        </w:rPr>
        <w:t>Article 1 - Contractant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Je soussigné,</w:t>
      </w:r>
    </w:p>
    <w:p w:rsidR="00000000" w:rsidRDefault="00475FB8">
      <w:pPr>
        <w:pStyle w:val="Texte1"/>
        <w:jc w:val="left"/>
      </w:pPr>
      <w:r>
        <w:t>M ...........................................................................................................................................................</w:t>
      </w:r>
      <w:r>
        <w:t>.........</w:t>
      </w:r>
    </w:p>
    <w:p w:rsidR="00000000" w:rsidRDefault="00475FB8">
      <w:pPr>
        <w:pStyle w:val="Normal0"/>
        <w:spacing w:before="57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hd w:val="clear" w:color="auto" w:fill="FFFFFF"/>
        </w:rPr>
        <w:t>.................................................................................................................................................................................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Normal0"/>
        <w:spacing w:before="57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hd w:val="clear" w:color="auto" w:fill="FFFFFF"/>
        </w:rPr>
        <w:t>....................................................................</w:t>
      </w:r>
      <w:r>
        <w:rPr>
          <w:rFonts w:ascii="Times New Roman" w:eastAsia="Times New Roman" w:hAnsi="Times New Roman"/>
          <w:color w:val="000000"/>
          <w:sz w:val="20"/>
          <w:shd w:val="clear" w:color="auto" w:fill="FFFFFF"/>
        </w:rPr>
        <w:t>.............................................................................................................</w:t>
      </w:r>
    </w:p>
    <w:p w:rsidR="00000000" w:rsidRDefault="00475FB8">
      <w:pPr>
        <w:pStyle w:val="Normal0"/>
        <w:spacing w:before="57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hd w:val="clear" w:color="auto" w:fill="FFFFFF"/>
        </w:rPr>
        <w:t>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/>
          <w:sz w:val="20"/>
          <w:shd w:val="clear" w:color="auto" w:fill="FFFFFF"/>
        </w:rPr>
        <w:t>...............................</w:t>
      </w:r>
    </w:p>
    <w:p w:rsidR="00000000" w:rsidRDefault="00475FB8">
      <w:pPr>
        <w:pStyle w:val="Normal0"/>
        <w:spacing w:before="57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hd w:val="clear" w:color="auto" w:fill="FFFFFF"/>
        </w:rPr>
        <w:t>.................................................................................................................................................................................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après avoir pris connaissance du cahier des cl</w:t>
      </w:r>
      <w:r w:rsidRPr="00475FB8">
        <w:rPr>
          <w:lang w:val="fr-FR"/>
        </w:rPr>
        <w:t>auses administratives particulières (C.C.A.P.) et des documents qui y sont mentionnés ;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rPr>
          <w:lang w:val="fr-FR"/>
        </w:rPr>
      </w:pPr>
      <w:r w:rsidRPr="00475FB8">
        <w:rPr>
          <w:b/>
          <w:lang w:val="fr-FR"/>
        </w:rPr>
        <w:t>M'ENGAGE</w:t>
      </w:r>
      <w:r w:rsidRPr="00475FB8">
        <w:rPr>
          <w:lang w:val="fr-FR"/>
        </w:rPr>
        <w:t xml:space="preserve"> à produire, si mon offre est retenue et si je ne les ai pas déjà fournis à l'appui de mon offre, les pièces prévues aux articles aux articles L. 8222-1 et D. </w:t>
      </w:r>
      <w:r w:rsidRPr="00475FB8">
        <w:rPr>
          <w:lang w:val="fr-FR"/>
        </w:rPr>
        <w:t xml:space="preserve">8222-5 ou D. 8222-7 du code du travail et les certificats fiscaux et sociaux mentionnés à l'article 46 du Code des Marchés Publics dans un délai de </w:t>
      </w:r>
      <w:r w:rsidRPr="00475FB8">
        <w:rPr>
          <w:lang w:val="fr-FR"/>
        </w:rPr>
        <w:t>5</w:t>
      </w:r>
      <w:r w:rsidRPr="00475FB8">
        <w:rPr>
          <w:lang w:val="fr-FR"/>
        </w:rPr>
        <w:t xml:space="preserve"> jours francs à compter de la date de réception de la demande qui m'en sera faite par la personne signatair</w:t>
      </w:r>
      <w:r w:rsidRPr="00475FB8">
        <w:rPr>
          <w:lang w:val="fr-FR"/>
        </w:rPr>
        <w:t>e du marché.</w:t>
      </w:r>
    </w:p>
    <w:p w:rsidR="00000000" w:rsidRPr="00475FB8" w:rsidRDefault="00475FB8">
      <w:pPr>
        <w:pStyle w:val="TexteNormal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b/>
          <w:lang w:val="fr-FR"/>
        </w:rPr>
        <w:t>M'ENGAGE</w:t>
      </w:r>
      <w:r w:rsidRPr="00475FB8">
        <w:rPr>
          <w:lang w:val="fr-FR"/>
        </w:rPr>
        <w:t xml:space="preserve"> sans réserve, conformément aux stipulations des documents visés ci-dessus, à exécuter les travaux dans les conditions ci-après définies.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L'offre ainsi présentée ne me lie toutefois que si son acceptation m'est notifiée dans un délai</w:t>
      </w:r>
      <w:r w:rsidRPr="00475FB8">
        <w:rPr>
          <w:lang w:val="fr-FR"/>
        </w:rPr>
        <w:t xml:space="preserve"> de </w:t>
      </w:r>
      <w:r w:rsidRPr="00475FB8">
        <w:rPr>
          <w:lang w:val="fr-FR"/>
        </w:rPr>
        <w:t>90</w:t>
      </w:r>
      <w:r w:rsidRPr="00475FB8">
        <w:rPr>
          <w:lang w:val="fr-FR"/>
        </w:rPr>
        <w:t xml:space="preserve"> jours à compter de la date limite de remise des offres fixée dans le règlement de consultation.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br w:type="page"/>
      </w:r>
      <w:r w:rsidRPr="00475FB8">
        <w:rPr>
          <w:lang w:val="fr-FR"/>
        </w:rPr>
        <w:lastRenderedPageBreak/>
        <w:tab/>
      </w:r>
      <w:r w:rsidRPr="00475FB8">
        <w:rPr>
          <w:lang w:val="fr-FR"/>
        </w:rPr>
        <w:tab/>
        <w:t xml:space="preserve">       (page à remplir par les groupements conjoints)</w:t>
      </w:r>
    </w:p>
    <w:p w:rsidR="00000000" w:rsidRPr="00475FB8" w:rsidRDefault="00475FB8">
      <w:pPr>
        <w:pStyle w:val="TitreDocument"/>
        <w:rPr>
          <w:lang w:val="fr-FR"/>
        </w:rPr>
      </w:pPr>
      <w:r w:rsidRPr="00475FB8">
        <w:rPr>
          <w:lang w:val="fr-FR"/>
        </w:rPr>
        <w:t>ACTE D'ENGAGEMENT</w:t>
      </w:r>
    </w:p>
    <w:p w:rsidR="00000000" w:rsidRPr="00475FB8" w:rsidRDefault="00475FB8">
      <w:pPr>
        <w:pStyle w:val="Titre1"/>
        <w:rPr>
          <w:lang w:val="fr-FR"/>
        </w:rPr>
      </w:pPr>
      <w:r w:rsidRPr="00475FB8">
        <w:rPr>
          <w:lang w:val="fr-FR"/>
        </w:rPr>
        <w:t>Article 1 - Contractants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Nous soussignés,</w:t>
      </w:r>
    </w:p>
    <w:p w:rsidR="00000000" w:rsidRDefault="00475FB8">
      <w:pPr>
        <w:pStyle w:val="Texte1"/>
        <w:jc w:val="left"/>
      </w:pPr>
      <w:r>
        <w:t xml:space="preserve">M </w:t>
      </w:r>
      <w:r>
        <w:t>..................................</w:t>
      </w:r>
      <w:r>
        <w:t>..................................................................................................................................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.............................................................................................................................</w:t>
      </w:r>
      <w:r>
        <w:t>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</w:t>
      </w:r>
      <w:r>
        <w:t>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</w:t>
      </w:r>
      <w:r>
        <w:t>......................................................................</w:t>
      </w:r>
    </w:p>
    <w:p w:rsidR="00000000" w:rsidRDefault="00475FB8">
      <w:pPr>
        <w:pStyle w:val="Texte1"/>
      </w:pPr>
    </w:p>
    <w:p w:rsidR="00000000" w:rsidRDefault="00475FB8">
      <w:pPr>
        <w:pStyle w:val="Texte1"/>
        <w:jc w:val="left"/>
      </w:pPr>
      <w:r>
        <w:t xml:space="preserve">M </w:t>
      </w:r>
      <w:r>
        <w:t>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</w:t>
      </w:r>
      <w:r>
        <w:t>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</w:t>
      </w:r>
      <w:r>
        <w:t>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...............................................................................................................................................................................</w:t>
      </w:r>
      <w:r>
        <w:t>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Texte1"/>
        <w:jc w:val="left"/>
      </w:pPr>
      <w:r>
        <w:t>M .</w:t>
      </w:r>
      <w:r>
        <w:t>.........................................................................</w:t>
      </w:r>
      <w:r>
        <w:t>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.....................................................................................................................................................................</w:t>
      </w:r>
      <w:r>
        <w:t>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</w:t>
      </w:r>
      <w:r>
        <w:t>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  <w:r>
        <w:t>..................................................................................................................................................</w:t>
      </w:r>
      <w:r>
        <w:t>..............................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 xml:space="preserve">après avoir pris connaissance du </w:t>
      </w:r>
      <w:r w:rsidRPr="00475FB8">
        <w:rPr>
          <w:lang w:val="fr-FR"/>
        </w:rPr>
        <w:t>cahier des clauses administratives particulières</w:t>
      </w:r>
      <w:r w:rsidRPr="00475FB8">
        <w:rPr>
          <w:lang w:val="fr-FR"/>
        </w:rPr>
        <w:t xml:space="preserve"> (</w:t>
      </w:r>
      <w:r w:rsidRPr="00475FB8">
        <w:rPr>
          <w:lang w:val="fr-FR"/>
        </w:rPr>
        <w:t>C.C.A.P.</w:t>
      </w:r>
      <w:r w:rsidRPr="00475FB8">
        <w:rPr>
          <w:lang w:val="fr-FR"/>
        </w:rPr>
        <w:t>) et des documents qui y sont mentionnés ;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b/>
          <w:lang w:val="fr-FR"/>
        </w:rPr>
        <w:t>NOUS ENGAGEONS</w:t>
      </w:r>
      <w:r w:rsidRPr="00475FB8">
        <w:rPr>
          <w:lang w:val="fr-FR"/>
        </w:rPr>
        <w:t xml:space="preserve"> à produire, si notre offre est retenue et si nous ne les avons pas déjà fou</w:t>
      </w:r>
      <w:r w:rsidRPr="00475FB8">
        <w:rPr>
          <w:lang w:val="fr-FR"/>
        </w:rPr>
        <w:t xml:space="preserve">rnis à l'appui de notre offre, les pièces prévues aux articles L. 8222-1 et D. 8222-5 ou D. 8222-7 du code du travail et les certificats fiscaux et sociaux mentionnés à l'article 46 du code des marchés publics dans un délai de </w:t>
      </w:r>
      <w:r w:rsidRPr="00475FB8">
        <w:rPr>
          <w:lang w:val="fr-FR"/>
        </w:rPr>
        <w:t>5</w:t>
      </w:r>
      <w:r w:rsidRPr="00475FB8">
        <w:rPr>
          <w:lang w:val="fr-FR"/>
        </w:rPr>
        <w:t xml:space="preserve"> jours francs à compter de l</w:t>
      </w:r>
      <w:r w:rsidRPr="00475FB8">
        <w:rPr>
          <w:lang w:val="fr-FR"/>
        </w:rPr>
        <w:t xml:space="preserve">a date de réception de la demande qui nous en sera faite par </w:t>
      </w:r>
      <w:r w:rsidRPr="00475FB8">
        <w:rPr>
          <w:lang w:val="fr-FR"/>
        </w:rPr>
        <w:t>le maître d'ouvrage.</w:t>
      </w:r>
    </w:p>
    <w:p w:rsidR="00000000" w:rsidRPr="00475FB8" w:rsidRDefault="00475FB8">
      <w:pPr>
        <w:pStyle w:val="TexteNormal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b/>
          <w:lang w:val="fr-FR"/>
        </w:rPr>
        <w:t>NOUS ENGAGEONS,</w:t>
      </w:r>
      <w:r w:rsidRPr="00475FB8">
        <w:rPr>
          <w:lang w:val="fr-FR"/>
        </w:rPr>
        <w:t xml:space="preserve"> sans réserve, en tant qu'entrepreneurs groupés conjoints, conformément aux stipulations des documents visés ci-dessus, à exécuter les travaux qui nous concer</w:t>
      </w:r>
      <w:r w:rsidRPr="00475FB8">
        <w:rPr>
          <w:lang w:val="fr-FR"/>
        </w:rPr>
        <w:t>nent respectivement dans les conditions ci-après définies.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L'offre ainsi présenté</w:t>
      </w:r>
      <w:r w:rsidRPr="00475FB8">
        <w:rPr>
          <w:lang w:val="fr-FR"/>
        </w:rPr>
        <w:t>e ne nous lie toutefois que si son acceptation nous est notifiée dans un délai de 90 jours à compter de la date limite de remise des offres fixée dans le règlement de consultation.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br w:type="page"/>
      </w:r>
      <w:r w:rsidRPr="00475FB8">
        <w:rPr>
          <w:lang w:val="fr-FR"/>
        </w:rPr>
        <w:tab/>
      </w:r>
      <w:r w:rsidRPr="00475FB8">
        <w:rPr>
          <w:lang w:val="fr-FR"/>
        </w:rPr>
        <w:tab/>
        <w:t xml:space="preserve">       (page à remplir par les groupements solidaires)</w:t>
      </w:r>
    </w:p>
    <w:p w:rsidR="00000000" w:rsidRPr="00475FB8" w:rsidRDefault="00475FB8">
      <w:pPr>
        <w:pStyle w:val="TitreDocument"/>
        <w:rPr>
          <w:lang w:val="fr-FR"/>
        </w:rPr>
      </w:pPr>
      <w:r w:rsidRPr="00475FB8">
        <w:rPr>
          <w:lang w:val="fr-FR"/>
        </w:rPr>
        <w:t>ACTE D'ENGAGEMENT</w:t>
      </w:r>
    </w:p>
    <w:p w:rsidR="00000000" w:rsidRPr="00475FB8" w:rsidRDefault="00475FB8">
      <w:pPr>
        <w:pStyle w:val="Titre1"/>
        <w:rPr>
          <w:lang w:val="fr-FR"/>
        </w:rPr>
      </w:pPr>
      <w:r w:rsidRPr="00475FB8">
        <w:rPr>
          <w:lang w:val="fr-FR"/>
        </w:rPr>
        <w:t>Article 1 - Contractants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Nous soussignés,</w:t>
      </w:r>
    </w:p>
    <w:p w:rsidR="00000000" w:rsidRDefault="00475FB8">
      <w:pPr>
        <w:pStyle w:val="Texte1"/>
      </w:pPr>
      <w:r>
        <w:t xml:space="preserve">M </w:t>
      </w:r>
      <w:r>
        <w:t>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</w:t>
      </w:r>
      <w:r>
        <w:t>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.........................................................................................................................</w:t>
      </w:r>
      <w:r>
        <w:t>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</w:t>
      </w:r>
      <w:r>
        <w:t>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 xml:space="preserve">M </w:t>
      </w:r>
      <w:r>
        <w:t>.......................................................................................................</w:t>
      </w:r>
      <w:r>
        <w:t>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</w:t>
      </w:r>
      <w:r>
        <w:t>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.............................................................................................</w:t>
      </w:r>
      <w:r>
        <w:t>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.............................................................................................................................................................................</w:t>
      </w:r>
      <w:r>
        <w:t>..</w:t>
      </w:r>
    </w:p>
    <w:p w:rsidR="00000000" w:rsidRDefault="00475FB8">
      <w:pPr>
        <w:pStyle w:val="Texte1"/>
      </w:pPr>
      <w:r>
        <w:t xml:space="preserve">M </w:t>
      </w:r>
      <w:r>
        <w:t>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.................................................................................</w:t>
      </w:r>
      <w:r>
        <w:t>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.................................................................................................................................................................</w:t>
      </w:r>
      <w:r>
        <w:t>..............</w:t>
      </w:r>
    </w:p>
    <w:p w:rsidR="00000000" w:rsidRDefault="00475FB8">
      <w:pPr>
        <w:pStyle w:val="Texte1"/>
      </w:pPr>
      <w:r>
        <w:t>...............................................................................................................................................................................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  <w:r>
        <w:t>.................................................................</w:t>
      </w:r>
      <w:r>
        <w:t>..............................................................................................................</w:t>
      </w:r>
    </w:p>
    <w:p w:rsidR="00000000" w:rsidRDefault="00475FB8">
      <w:pPr>
        <w:pStyle w:val="Normal0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 xml:space="preserve">après avoir pris connaissance du </w:t>
      </w:r>
      <w:r w:rsidRPr="00475FB8">
        <w:rPr>
          <w:lang w:val="fr-FR"/>
        </w:rPr>
        <w:t>cahier des clauses administratives particulières</w:t>
      </w:r>
      <w:r w:rsidRPr="00475FB8">
        <w:rPr>
          <w:lang w:val="fr-FR"/>
        </w:rPr>
        <w:t xml:space="preserve"> (</w:t>
      </w:r>
      <w:r w:rsidRPr="00475FB8">
        <w:rPr>
          <w:lang w:val="fr-FR"/>
        </w:rPr>
        <w:t>C.C.A.P.</w:t>
      </w:r>
      <w:r w:rsidRPr="00475FB8">
        <w:rPr>
          <w:lang w:val="fr-FR"/>
        </w:rPr>
        <w:t>) et des documents qui y sont mentionnés ;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b/>
          <w:lang w:val="fr-FR"/>
        </w:rPr>
        <w:t>NOUS ENGA</w:t>
      </w:r>
      <w:r w:rsidRPr="00475FB8">
        <w:rPr>
          <w:b/>
          <w:lang w:val="fr-FR"/>
        </w:rPr>
        <w:t>GEONS</w:t>
      </w:r>
      <w:r w:rsidRPr="00475FB8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</w:t>
      </w:r>
      <w:r w:rsidRPr="00475FB8">
        <w:rPr>
          <w:lang w:val="fr-FR"/>
        </w:rPr>
        <w:t xml:space="preserve">cle 46 du Code des Marchés Publics dans un délai de </w:t>
      </w:r>
      <w:r w:rsidRPr="00475FB8">
        <w:rPr>
          <w:lang w:val="fr-FR"/>
        </w:rPr>
        <w:t>5</w:t>
      </w:r>
      <w:r w:rsidRPr="00475FB8">
        <w:rPr>
          <w:lang w:val="fr-FR"/>
        </w:rPr>
        <w:t xml:space="preserve"> jours francs à compter de la date de réception de la demande qui nous en sera faite par la personne signataire du marché.</w:t>
      </w:r>
    </w:p>
    <w:p w:rsidR="00000000" w:rsidRPr="00475FB8" w:rsidRDefault="00475FB8">
      <w:pPr>
        <w:pStyle w:val="TexteNormal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b/>
          <w:lang w:val="fr-FR"/>
        </w:rPr>
        <w:t>NOUS ENGAGEONS,</w:t>
      </w:r>
      <w:r w:rsidRPr="00475FB8">
        <w:rPr>
          <w:lang w:val="fr-FR"/>
        </w:rPr>
        <w:t xml:space="preserve"> sans réserve, en tant qu'entrepreneurs groupés solidaires, conf</w:t>
      </w:r>
      <w:r w:rsidRPr="00475FB8">
        <w:rPr>
          <w:lang w:val="fr-FR"/>
        </w:rPr>
        <w:t>ormément aux stipulations des documents visés ci-dessus, à exécuter les travaux qui nous concernent respectivement dans les conditions ci-après définies.</w:t>
      </w:r>
    </w:p>
    <w:p w:rsidR="00000000" w:rsidRPr="00475FB8" w:rsidRDefault="00475FB8">
      <w:pPr>
        <w:pStyle w:val="TexteNormal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L'Entreprise </w:t>
      </w:r>
      <w:r w:rsidRPr="00475FB8">
        <w:rPr>
          <w:lang w:val="fr-FR"/>
        </w:rPr>
        <w:t>...........................................................</w:t>
      </w:r>
      <w:r w:rsidRPr="00475FB8">
        <w:rPr>
          <w:lang w:val="fr-FR"/>
        </w:rPr>
        <w:t xml:space="preserve"> est le mandataire des entrep</w:t>
      </w:r>
      <w:r w:rsidRPr="00475FB8">
        <w:rPr>
          <w:lang w:val="fr-FR"/>
        </w:rPr>
        <w:t>reneurs groupés solidaires.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L'offre ainsi présentée ne nous lie toutefois que si son acceptation nous est notifiée dans un délai de </w:t>
      </w:r>
      <w:r w:rsidRPr="00475FB8">
        <w:rPr>
          <w:lang w:val="fr-FR"/>
        </w:rPr>
        <w:t>90</w:t>
      </w:r>
      <w:r w:rsidRPr="00475FB8">
        <w:rPr>
          <w:lang w:val="fr-FR"/>
        </w:rPr>
        <w:t xml:space="preserve"> jours à compter de la date limite de remise des offres fixée dans le règlement de consultation.</w:t>
      </w:r>
    </w:p>
    <w:p w:rsidR="00000000" w:rsidRPr="00475FB8" w:rsidRDefault="00475FB8">
      <w:pPr>
        <w:pStyle w:val="Titre1"/>
        <w:rPr>
          <w:lang w:val="fr-FR"/>
        </w:rPr>
      </w:pPr>
      <w:r w:rsidRPr="00475FB8">
        <w:rPr>
          <w:lang w:val="fr-FR"/>
        </w:rPr>
        <w:br w:type="page"/>
        <w:t>Article 2 - Prix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Les mo</w:t>
      </w:r>
      <w:r w:rsidRPr="00475FB8">
        <w:rPr>
          <w:lang w:val="fr-FR"/>
        </w:rPr>
        <w:t xml:space="preserve">dalités de variation des prix sont fixées au </w:t>
      </w:r>
      <w:r w:rsidRPr="00475FB8">
        <w:rPr>
          <w:lang w:val="fr-FR"/>
        </w:rPr>
        <w:t>cahier des clauses administratives particulières</w:t>
      </w:r>
      <w:r w:rsidRPr="00475FB8">
        <w:rPr>
          <w:lang w:val="fr-FR"/>
        </w:rPr>
        <w:t xml:space="preserve"> (</w:t>
      </w:r>
      <w:r w:rsidRPr="00475FB8">
        <w:rPr>
          <w:lang w:val="fr-FR"/>
        </w:rPr>
        <w:t>C.C.A.P.</w:t>
      </w:r>
      <w:r w:rsidRPr="00475FB8">
        <w:rPr>
          <w:lang w:val="fr-FR"/>
        </w:rPr>
        <w:t>).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Les ouvrages / prestations seront rémunérés / rémunérées par application d'un prix global forfaitaire égal à :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Default="00475FB8">
      <w:pPr>
        <w:pStyle w:val="Texte1"/>
        <w:jc w:val="center"/>
      </w:pPr>
      <w:r>
        <w:rPr>
          <w:b/>
        </w:rPr>
        <w:t>SOLUTION DE BASE N° ....</w:t>
      </w:r>
    </w:p>
    <w:p w:rsidR="00000000" w:rsidRDefault="00475FB8">
      <w:pPr>
        <w:pStyle w:val="Normal0"/>
        <w:rPr>
          <w:rFonts w:ascii="Times New Roman" w:eastAsia="Times New Roman" w:hAnsi="Times New Roman"/>
          <w:color w:val="000000"/>
          <w:shd w:val="clear" w:color="auto" w:fill="FFFFFF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58"/>
          <w:tab w:val="left" w:pos="226"/>
          <w:tab w:val="left" w:pos="340"/>
          <w:tab w:val="left" w:pos="453"/>
          <w:tab w:val="left" w:pos="567"/>
          <w:tab w:val="left" w:pos="644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>montant hor</w:t>
      </w:r>
      <w:r w:rsidRPr="00475FB8">
        <w:rPr>
          <w:lang w:val="fr-FR"/>
        </w:rPr>
        <w:t>s T.V.A.</w:t>
      </w:r>
      <w:r w:rsidRPr="00475FB8">
        <w:rPr>
          <w:lang w:val="fr-FR"/>
        </w:rPr>
        <w:t xml:space="preserve"> .....................................................................................................</w:t>
      </w:r>
      <w:r w:rsidRPr="00475FB8">
        <w:rPr>
          <w:lang w:val="fr-FR"/>
        </w:rPr>
        <w:t xml:space="preserve"> </w:t>
      </w:r>
      <w:r w:rsidRPr="00475FB8">
        <w:rPr>
          <w:lang w:val="fr-FR"/>
        </w:rPr>
        <w:t>euros</w:t>
      </w:r>
      <w:r w:rsidRPr="00475FB8">
        <w:rPr>
          <w:lang w:val="fr-FR"/>
        </w:rPr>
        <w:t xml:space="preserve"> (en chiffres)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58"/>
          <w:tab w:val="left" w:pos="226"/>
          <w:tab w:val="left" w:pos="340"/>
          <w:tab w:val="left" w:pos="453"/>
          <w:tab w:val="left" w:pos="567"/>
          <w:tab w:val="left" w:pos="644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 xml:space="preserve">T.V.A. au taux de </w:t>
      </w:r>
      <w:r w:rsidRPr="00475FB8">
        <w:rPr>
          <w:lang w:val="fr-FR"/>
        </w:rPr>
        <w:t>19.60</w:t>
      </w:r>
      <w:r w:rsidRPr="00475FB8">
        <w:rPr>
          <w:lang w:val="fr-FR"/>
        </w:rPr>
        <w:t xml:space="preserve"> %, soit </w:t>
      </w:r>
      <w:r w:rsidRPr="00475FB8">
        <w:rPr>
          <w:lang w:val="fr-FR"/>
        </w:rPr>
        <w:t>.........................................................................</w:t>
      </w:r>
      <w:r w:rsidRPr="00475FB8">
        <w:rPr>
          <w:lang w:val="fr-FR"/>
        </w:rPr>
        <w:t xml:space="preserve"> </w:t>
      </w:r>
      <w:r w:rsidRPr="00475FB8">
        <w:rPr>
          <w:lang w:val="fr-FR"/>
        </w:rPr>
        <w:t>euros</w:t>
      </w:r>
      <w:r w:rsidRPr="00475FB8">
        <w:rPr>
          <w:lang w:val="fr-FR"/>
        </w:rPr>
        <w:t xml:space="preserve"> (en chiffres)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58"/>
          <w:tab w:val="left" w:pos="226"/>
          <w:tab w:val="left" w:pos="340"/>
          <w:tab w:val="left" w:pos="453"/>
          <w:tab w:val="left" w:pos="567"/>
          <w:tab w:val="left" w:pos="644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>montant T.V.A. incluse</w:t>
      </w:r>
      <w:r w:rsidRPr="00475FB8">
        <w:rPr>
          <w:lang w:val="fr-FR"/>
        </w:rPr>
        <w:t xml:space="preserve"> ................................................................................................</w:t>
      </w:r>
      <w:r w:rsidRPr="00475FB8">
        <w:rPr>
          <w:lang w:val="fr-FR"/>
        </w:rPr>
        <w:t xml:space="preserve">  </w:t>
      </w:r>
      <w:r w:rsidRPr="00475FB8">
        <w:rPr>
          <w:lang w:val="fr-FR"/>
        </w:rPr>
        <w:t>euros (en chiffres)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(.............................................................................................................</w:t>
      </w:r>
      <w:r w:rsidRPr="00475FB8">
        <w:rPr>
          <w:lang w:val="fr-FR"/>
        </w:rPr>
        <w:t>.............................) euros) (en lettres)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Les annexes n°............................ au présent acte d'engagement indiquent la nature et le montant des prestations qu'il est envisagé de faire exécuter par des sous-traitants payés directement, les</w:t>
      </w:r>
      <w:r w:rsidRPr="00475FB8">
        <w:rPr>
          <w:lang w:val="fr-FR"/>
        </w:rPr>
        <w:t xml:space="preserve"> noms de ces sous-traitants et les conditions de paiement des contrats de sous-traitance ; le montant des prestations sous-traitées indiqué dans chaque annexe constitue le montant maximal de la créance que le sous-traitant concerné pourra présenter en nant</w:t>
      </w:r>
      <w:r w:rsidRPr="00475FB8">
        <w:rPr>
          <w:lang w:val="fr-FR"/>
        </w:rPr>
        <w:t>issement ou céder.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Chaque annexe constitue une demande d'acceptation du sous-traitant concerné et d'agrément des conditions de paiement du contrat de sous-traitance, demande qui est réputée prendre effet à la date de notification du marché ; cette notifica</w:t>
      </w:r>
      <w:r w:rsidRPr="00475FB8">
        <w:rPr>
          <w:lang w:val="fr-FR"/>
        </w:rPr>
        <w:t>tion est réputée emporter acceptation du sous-traitant et agrément des conditions de paiement du contrat de sous-traitance.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 montant total des prestations qu'il est envisagé de sous-traiter conformément à ces annexes est de :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- montant hors T.V.A. ......</w:t>
      </w:r>
      <w:r w:rsidRPr="00475FB8">
        <w:rPr>
          <w:lang w:val="fr-FR"/>
        </w:rPr>
        <w:t>....................................... euros (en chiffres)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- T.V.A. au taux de ......... %, soit ............................ euros (en chiffres)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- montant T.V.A. incluse ........................................  euros (en chiffres)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(.....................</w:t>
      </w:r>
      <w:r w:rsidRPr="00475FB8">
        <w:rPr>
          <w:lang w:val="fr-FR"/>
        </w:rPr>
        <w:t>......................................................................................... euros) (en lettres)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En outre, le tableau ci-après indique la nature et le montant des prestations qu'il est envisagé de faire exécuter par des sous-traitants payés d</w:t>
      </w:r>
      <w:r w:rsidRPr="00475FB8">
        <w:rPr>
          <w:lang w:val="fr-FR"/>
        </w:rPr>
        <w:t xml:space="preserve">irectement, après avoir demandé en cours de travaux leur acceptation et l'agrément des conditions de paiement du contrat de sous-traitance les concernant au maître d'ouvrage ; les sommes figurant à ce tableau correspondent au montant maximal de la créance </w:t>
      </w:r>
      <w:r w:rsidRPr="00475FB8">
        <w:rPr>
          <w:lang w:val="fr-FR"/>
        </w:rPr>
        <w:t>que le sous-traitant concerné pourra présenter en nantissement ou céder.</w:t>
      </w:r>
    </w:p>
    <w:p w:rsidR="00000000" w:rsidRPr="00475FB8" w:rsidRDefault="00475FB8">
      <w:pPr>
        <w:pStyle w:val="TexteNormal"/>
        <w:jc w:val="left"/>
        <w:rPr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2"/>
        <w:gridCol w:w="1814"/>
        <w:gridCol w:w="1361"/>
        <w:gridCol w:w="1814"/>
      </w:tblGrid>
      <w:tr w:rsidR="00000000">
        <w:tc>
          <w:tcPr>
            <w:tcW w:w="40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center"/>
            </w:pPr>
            <w:r>
              <w:t>Nature de la prestation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center"/>
            </w:pPr>
            <w:r>
              <w:t>Montant H.T.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center"/>
            </w:pPr>
            <w:r>
              <w:t>TVA au taux de ......... %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center"/>
            </w:pPr>
            <w:r>
              <w:t>Total T.T.C.</w:t>
            </w:r>
          </w:p>
        </w:tc>
      </w:tr>
      <w:tr w:rsidR="00000000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center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</w:t>
            </w:r>
            <w:r>
              <w:t>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.................€</w:t>
            </w:r>
          </w:p>
        </w:tc>
      </w:tr>
      <w:tr w:rsidR="00000000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.................€</w:t>
            </w:r>
          </w:p>
        </w:tc>
      </w:tr>
      <w:tr w:rsidR="00000000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.................€</w:t>
            </w:r>
          </w:p>
        </w:tc>
      </w:tr>
      <w:tr w:rsidR="00000000"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TexteNormal"/>
              <w:jc w:val="left"/>
            </w:pPr>
            <w:r>
              <w:t xml:space="preserve">                             Total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>................€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TexteNormal"/>
              <w:jc w:val="right"/>
            </w:pPr>
            <w:r>
              <w:t xml:space="preserve"> .............€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5FB8">
            <w:pPr>
              <w:pStyle w:val="Texte1"/>
              <w:jc w:val="right"/>
            </w:pPr>
            <w:r>
              <w:t>.................</w:t>
            </w:r>
            <w:r>
              <w:t>€</w:t>
            </w:r>
          </w:p>
        </w:tc>
      </w:tr>
    </w:tbl>
    <w:p w:rsidR="00000000" w:rsidRDefault="00475FB8">
      <w:pPr>
        <w:pStyle w:val="Texte1"/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Le montant total de la créance qui pourra être présentée en nantissement ou être cédée, est ainsi de :</w:t>
      </w:r>
    </w:p>
    <w:p w:rsidR="00000000" w:rsidRDefault="00475FB8">
      <w:pPr>
        <w:pStyle w:val="Texte1"/>
        <w:jc w:val="left"/>
      </w:pPr>
      <w:r>
        <w:t>..........................</w:t>
      </w:r>
      <w:r>
        <w:t>.......</w:t>
      </w:r>
      <w:r>
        <w:t>€</w:t>
      </w:r>
    </w:p>
    <w:p w:rsidR="00000000" w:rsidRDefault="00475FB8">
      <w:pPr>
        <w:pStyle w:val="Texte1"/>
        <w:jc w:val="left"/>
      </w:pPr>
      <w:r>
        <w:t>(</w:t>
      </w:r>
      <w:r>
        <w:t>................................................................................</w:t>
      </w:r>
      <w:r>
        <w:t>euros</w:t>
      </w:r>
      <w:r>
        <w:t>) T.V.A. incluse.</w:t>
      </w:r>
    </w:p>
    <w:p w:rsidR="00475FB8" w:rsidRPr="00475FB8" w:rsidRDefault="00475FB8">
      <w:pPr>
        <w:pStyle w:val="Titre1"/>
        <w:rPr>
          <w:lang w:val="fr-FR"/>
        </w:rPr>
      </w:pPr>
      <w:r w:rsidRPr="00475FB8">
        <w:rPr>
          <w:lang w:val="fr-FR"/>
        </w:rPr>
        <w:t xml:space="preserve">Article 3 </w:t>
      </w:r>
      <w:r>
        <w:rPr>
          <w:lang w:val="fr-FR"/>
        </w:rPr>
        <w:t>–</w:t>
      </w:r>
      <w:r w:rsidRPr="00475FB8">
        <w:rPr>
          <w:lang w:val="fr-FR"/>
        </w:rPr>
        <w:t xml:space="preserve"> Délais</w:t>
      </w:r>
      <w:r>
        <w:rPr>
          <w:lang w:val="fr-FR"/>
        </w:rPr>
        <w:t xml:space="preserve"> : </w:t>
      </w:r>
      <w:r w:rsidRPr="00475FB8">
        <w:rPr>
          <w:sz w:val="20"/>
          <w:lang w:val="fr-FR"/>
        </w:rPr>
        <w:t>10 mois à compter de la notification par O.S.</w:t>
      </w:r>
    </w:p>
    <w:p w:rsidR="00000000" w:rsidRPr="00475FB8" w:rsidRDefault="00475FB8">
      <w:pPr>
        <w:pStyle w:val="Titre1"/>
        <w:rPr>
          <w:lang w:val="fr-FR"/>
        </w:rPr>
      </w:pPr>
      <w:r w:rsidRPr="00475FB8">
        <w:rPr>
          <w:lang w:val="fr-FR"/>
        </w:rPr>
        <w:t xml:space="preserve">Article 4 </w:t>
      </w:r>
      <w:r>
        <w:rPr>
          <w:lang w:val="fr-FR"/>
        </w:rPr>
        <w:t>–</w:t>
      </w:r>
      <w:r w:rsidRPr="00475FB8">
        <w:rPr>
          <w:lang w:val="fr-FR"/>
        </w:rPr>
        <w:t xml:space="preserve"> Paiements</w:t>
      </w:r>
      <w:r>
        <w:rPr>
          <w:lang w:val="fr-FR"/>
        </w:rPr>
        <w:t xml:space="preserve"> (</w:t>
      </w:r>
      <w:r w:rsidRPr="00475FB8">
        <w:rPr>
          <w:sz w:val="22"/>
          <w:szCs w:val="22"/>
          <w:lang w:val="fr-FR"/>
        </w:rPr>
        <w:t>Fournir un RIB)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 maître de l'ouvrage se libérera des sommes dues au titre du présent marché en faisant porter le mon</w:t>
      </w:r>
      <w:r w:rsidRPr="00475FB8">
        <w:rPr>
          <w:lang w:val="fr-FR"/>
        </w:rPr>
        <w:t>tant au crédit :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b/>
          <w:i/>
          <w:lang w:val="fr-FR"/>
        </w:rPr>
        <w:t>(Si paiement sur un seul compte)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 xml:space="preserve">du compte ouvert au nom de : </w:t>
      </w:r>
      <w:r w:rsidRPr="00475FB8">
        <w:rPr>
          <w:lang w:val="fr-FR"/>
        </w:rPr>
        <w:t>..................................................................................................................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</w:t>
      </w:r>
      <w:r>
        <w:t>..............................................................................................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</w:t>
      </w:r>
      <w:r>
        <w:t xml:space="preserve">e banque :  </w:t>
      </w:r>
      <w:r>
        <w:t>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..............................................................................</w:t>
      </w:r>
    </w:p>
    <w:p w:rsidR="00000000" w:rsidRDefault="00475FB8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000000" w:rsidRDefault="00475FB8">
      <w:pPr>
        <w:pStyle w:val="Texte1"/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i/>
          <w:lang w:val="fr-FR"/>
        </w:rPr>
        <w:t>(Cas d'un groupement d'entrepreneurs solidaires)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i/>
          <w:lang w:val="fr-FR"/>
        </w:rPr>
        <w:t>Les soussi</w:t>
      </w:r>
      <w:r w:rsidRPr="00475FB8">
        <w:rPr>
          <w:i/>
          <w:lang w:val="fr-FR"/>
        </w:rPr>
        <w:t>gnés, autres que le mandataire, donnent à ce mandataire qui l'accepte, procuration à l'effet de percevoir pour leur compte les sommes qui leur sont dues en exécution du marché par voie de virement au compte ci-dessus du mandataire. Ces paiements seront lib</w:t>
      </w:r>
      <w:r w:rsidRPr="00475FB8">
        <w:rPr>
          <w:i/>
          <w:lang w:val="fr-FR"/>
        </w:rPr>
        <w:t xml:space="preserve">ératoires vis à vis des entrepreneurs groupés solidaires. 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b/>
          <w:i/>
          <w:lang w:val="fr-FR"/>
        </w:rPr>
        <w:t>(Si paiement sur plusieurs comptes)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lang w:val="fr-FR"/>
        </w:rPr>
      </w:pPr>
      <w:r w:rsidRPr="00475FB8">
        <w:rPr>
          <w:lang w:val="fr-FR"/>
        </w:rPr>
        <w:t xml:space="preserve">    </w:t>
      </w:r>
      <w:r w:rsidRPr="00475FB8">
        <w:rPr>
          <w:u w:val="single"/>
          <w:lang w:val="fr-FR"/>
        </w:rPr>
        <w:t>En ce qui concerne l'exécution des prestations (ou lots) suivants</w:t>
      </w:r>
    </w:p>
    <w:p w:rsidR="00000000" w:rsidRDefault="00475FB8">
      <w:pPr>
        <w:pStyle w:val="Texte1"/>
      </w:pPr>
      <w:r w:rsidRPr="00475FB8">
        <w:rPr>
          <w:lang w:val="fr-FR"/>
        </w:rPr>
        <w:t xml:space="preserve">     </w:t>
      </w:r>
      <w:r>
        <w:t>....................................................................................</w:t>
      </w:r>
      <w:r>
        <w:t>........................................................................................</w:t>
      </w:r>
    </w:p>
    <w:p w:rsidR="00000000" w:rsidRDefault="00475FB8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</w:t>
      </w:r>
      <w:r>
        <w:t>.........</w:t>
      </w:r>
    </w:p>
    <w:p w:rsidR="00000000" w:rsidRDefault="00475FB8">
      <w:pPr>
        <w:pStyle w:val="Texte1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 xml:space="preserve">du compte ouvert au nom de : </w:t>
      </w:r>
      <w:r w:rsidRPr="00475FB8">
        <w:rPr>
          <w:lang w:val="fr-FR"/>
        </w:rPr>
        <w:t>..................................................................................................................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.....................................................................................</w:t>
      </w:r>
      <w:r>
        <w:t>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</w:t>
      </w:r>
      <w:r>
        <w:t>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...............................................................................</w:t>
      </w:r>
    </w:p>
    <w:p w:rsidR="00000000" w:rsidRDefault="00475FB8">
      <w:pPr>
        <w:pStyle w:val="Texte1"/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i/>
          <w:lang w:val="fr-FR"/>
        </w:rPr>
        <w:t>(Cas d'un groupement d'entrepreneurs solidaires)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i/>
          <w:lang w:val="fr-FR"/>
        </w:rPr>
        <w:t>Les soussignés, autres que le mandataire, donnent à</w:t>
      </w:r>
      <w:r w:rsidRPr="00475FB8">
        <w:rPr>
          <w:i/>
          <w:lang w:val="fr-FR"/>
        </w:rPr>
        <w:t xml:space="preserve"> ce mandataire qui l'accepte, procuration à l'effet de percevoir pour leur compte les sommes qui leur sont dues en exécution du marché par voie de virement au compte ci-dessus du mandataire. Ces paiements seront libératoires vis à vis des entrepreneurs gro</w:t>
      </w:r>
      <w:r w:rsidRPr="00475FB8">
        <w:rPr>
          <w:i/>
          <w:lang w:val="fr-FR"/>
        </w:rPr>
        <w:t xml:space="preserve">upés solidaires. 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</w:t>
      </w:r>
      <w:r w:rsidRPr="00475FB8">
        <w:rPr>
          <w:u w:val="single"/>
          <w:lang w:val="fr-FR"/>
        </w:rPr>
        <w:t xml:space="preserve">En ce qui concerne l'exécution des prestations (ou lots) suivants </w:t>
      </w:r>
    </w:p>
    <w:p w:rsidR="00000000" w:rsidRDefault="00475FB8">
      <w:pPr>
        <w:pStyle w:val="Texte1"/>
      </w:pPr>
      <w:r w:rsidRPr="00475FB8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</w:t>
      </w:r>
      <w:r>
        <w:t>...........</w:t>
      </w:r>
    </w:p>
    <w:p w:rsidR="00000000" w:rsidRDefault="00475FB8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000000" w:rsidRDefault="00475FB8">
      <w:pPr>
        <w:pStyle w:val="Texte1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du compte ouvert au nom de : .....................................</w:t>
      </w:r>
      <w:r w:rsidRPr="00475FB8">
        <w:rPr>
          <w:lang w:val="fr-FR"/>
        </w:rPr>
        <w:t>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</w:t>
      </w:r>
      <w:r>
        <w:t>......................................................................................................................................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</w:t>
      </w:r>
      <w:r>
        <w:t>.............................................................................</w:t>
      </w:r>
    </w:p>
    <w:p w:rsidR="00000000" w:rsidRDefault="00475FB8">
      <w:pPr>
        <w:pStyle w:val="Texte1"/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i/>
          <w:lang w:val="fr-FR"/>
        </w:rPr>
        <w:t>(Cas d'un groupement d'entrepreneurs solidaires)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i/>
          <w:lang w:val="fr-FR"/>
        </w:rPr>
        <w:t>Les soussignés, autres que le mandataire, donnent à ce mandataire qui l'accepte, procuration à l'effet de percevoir pour leur co</w:t>
      </w:r>
      <w:r w:rsidRPr="00475FB8">
        <w:rPr>
          <w:i/>
          <w:lang w:val="fr-FR"/>
        </w:rPr>
        <w:t xml:space="preserve">mpte les sommes qui leur sont dues en exécution du marché par voie de virement au compte ci-dessus du mandataire. Ces paiements seront libératoires vis à vis des entrepreneurs groupés solidaires. 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bookmarkStart w:id="0" w:name="_GoBack"/>
      <w:bookmarkEnd w:id="0"/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Toutefois, le maître d'ouvrage se libérera des sommes dues aux sous-traitants payés directement en faisant porter les montants au crédit des comptes désignés dans les annexes, les avenants ou les actes spéciaux.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Les paiements seront effectués en EUROS.</w:t>
      </w:r>
    </w:p>
    <w:p w:rsidR="00000000" w:rsidRPr="00475FB8" w:rsidRDefault="00475FB8">
      <w:pPr>
        <w:pStyle w:val="Texte1"/>
        <w:jc w:val="center"/>
        <w:rPr>
          <w:i/>
          <w:lang w:val="fr-FR"/>
        </w:rPr>
      </w:pPr>
    </w:p>
    <w:p w:rsidR="00000000" w:rsidRDefault="00475FB8">
      <w:pPr>
        <w:pStyle w:val="Texte1"/>
        <w:jc w:val="center"/>
        <w:rPr>
          <w:i/>
        </w:rPr>
      </w:pPr>
      <w:r>
        <w:rPr>
          <w:i/>
        </w:rPr>
        <w:t>Rayer les mentions inutiles</w:t>
      </w:r>
    </w:p>
    <w:p w:rsidR="00000000" w:rsidRDefault="00475FB8">
      <w:pPr>
        <w:pStyle w:val="Texte1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 xml:space="preserve">Je ne refuse pas de percevoir l'avance prévue à l'article 5.2 du </w:t>
      </w:r>
      <w:r w:rsidRPr="00475FB8">
        <w:rPr>
          <w:lang w:val="fr-FR"/>
        </w:rPr>
        <w:t>C.C.A.P.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 xml:space="preserve">Je refuse de percevoir l'avance prévue à l'article 5.2 du </w:t>
      </w:r>
      <w:r w:rsidRPr="00475FB8">
        <w:rPr>
          <w:lang w:val="fr-FR"/>
        </w:rPr>
        <w:t>C.C.A.P.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>Nous ne refusons pas de percevoir l'avance</w:t>
      </w:r>
      <w:r w:rsidRPr="00475FB8">
        <w:rPr>
          <w:lang w:val="fr-FR"/>
        </w:rPr>
        <w:t xml:space="preserve"> prévue à l'article 5.2 du </w:t>
      </w:r>
      <w:r w:rsidRPr="00475FB8">
        <w:rPr>
          <w:lang w:val="fr-FR"/>
        </w:rPr>
        <w:t>C.C.A.P.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 xml:space="preserve">Nous refusons de percevoir l'avance prévue à l'article 5.2 du </w:t>
      </w:r>
      <w:r w:rsidRPr="00475FB8">
        <w:rPr>
          <w:lang w:val="fr-FR"/>
        </w:rPr>
        <w:t>C.C.A.P.</w:t>
      </w:r>
    </w:p>
    <w:p w:rsidR="00000000" w:rsidRPr="00475FB8" w:rsidRDefault="00475FB8">
      <w:pPr>
        <w:pStyle w:val="Texte1"/>
        <w:jc w:val="center"/>
        <w:rPr>
          <w:i/>
          <w:lang w:val="fr-FR"/>
        </w:rPr>
      </w:pPr>
    </w:p>
    <w:p w:rsidR="00000000" w:rsidRDefault="00475FB8">
      <w:pPr>
        <w:pStyle w:val="Texte1"/>
        <w:jc w:val="center"/>
        <w:rPr>
          <w:i/>
        </w:rPr>
      </w:pPr>
      <w:r>
        <w:rPr>
          <w:i/>
        </w:rPr>
        <w:t>Rayer les mentions inutiles</w:t>
      </w:r>
    </w:p>
    <w:p w:rsidR="00000000" w:rsidRDefault="00475FB8">
      <w:pPr>
        <w:pStyle w:val="Texte1"/>
        <w:jc w:val="center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226"/>
          <w:tab w:val="left" w:pos="340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 xml:space="preserve">J'affirme, sous peine de résiliation </w:t>
      </w:r>
      <w:r w:rsidRPr="00475FB8">
        <w:rPr>
          <w:lang w:val="fr-FR"/>
        </w:rPr>
        <w:t>du marché</w:t>
      </w:r>
      <w:r w:rsidRPr="00475FB8">
        <w:rPr>
          <w:lang w:val="fr-FR"/>
        </w:rPr>
        <w:t>, ou de mise en régie à mes torts exclusifs, ne pas tomber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226"/>
          <w:tab w:val="left" w:pos="340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>J'affirme, sou</w:t>
      </w:r>
      <w:r w:rsidRPr="00475FB8">
        <w:rPr>
          <w:lang w:val="fr-FR"/>
        </w:rPr>
        <w:t xml:space="preserve">s peine de résiliation </w:t>
      </w:r>
      <w:r w:rsidRPr="00475FB8">
        <w:rPr>
          <w:lang w:val="fr-FR"/>
        </w:rPr>
        <w:t>du marché</w:t>
      </w:r>
      <w:r w:rsidRPr="00475FB8">
        <w:rPr>
          <w:lang w:val="fr-FR"/>
        </w:rPr>
        <w:t>, ou de mise en régie à ses torts exclusifs, que la société/le groupement d'intérêt économique, pour lequel j'interviens, ne tombe pas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226"/>
          <w:tab w:val="left" w:pos="340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 xml:space="preserve">Nous affirmons, sous peine de résiliation </w:t>
      </w:r>
      <w:r w:rsidRPr="00475FB8">
        <w:rPr>
          <w:lang w:val="fr-FR"/>
        </w:rPr>
        <w:t>du marché</w:t>
      </w:r>
      <w:r w:rsidRPr="00475FB8">
        <w:rPr>
          <w:lang w:val="fr-FR"/>
        </w:rPr>
        <w:t>, ou de mise en régie à nos torts excl</w:t>
      </w:r>
      <w:r w:rsidRPr="00475FB8">
        <w:rPr>
          <w:lang w:val="fr-FR"/>
        </w:rPr>
        <w:t>usifs, ne pas tomber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226"/>
          <w:tab w:val="left" w:pos="340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475FB8">
        <w:rPr>
          <w:lang w:val="fr-FR"/>
        </w:rPr>
        <w:t>Nous affirmons, sous peine de résiliation du marché, ou de mise en régie leurs torts exclusifs, que les sociétés pour lesquelles nous intervenons ne tombent pas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sz w:val="24"/>
          <w:lang w:val="fr-FR"/>
        </w:rPr>
      </w:pPr>
      <w:r w:rsidRPr="00475FB8">
        <w:rPr>
          <w:lang w:val="fr-FR"/>
        </w:rPr>
        <w:t>sous le coup des interdictions énumérées à l'article 43 du code des march</w:t>
      </w:r>
      <w:r w:rsidRPr="00475FB8">
        <w:rPr>
          <w:lang w:val="fr-FR"/>
        </w:rPr>
        <w:t>és publics concernant les liquidations, faillites personnelles, les infractions au code général des impôts, les interdictions d'ordre législatif, réglementaire ou de justice.</w:t>
      </w:r>
    </w:p>
    <w:p w:rsidR="00000000" w:rsidRPr="00475FB8" w:rsidRDefault="00475FB8">
      <w:pPr>
        <w:pStyle w:val="Texte1"/>
        <w:jc w:val="left"/>
        <w:rPr>
          <w:sz w:val="24"/>
          <w:lang w:val="fr-FR"/>
        </w:rPr>
      </w:pPr>
    </w:p>
    <w:p w:rsidR="00000000" w:rsidRPr="00475FB8" w:rsidRDefault="00475FB8">
      <w:pPr>
        <w:pStyle w:val="Texte1"/>
        <w:jc w:val="left"/>
        <w:rPr>
          <w:sz w:val="24"/>
          <w:lang w:val="fr-FR"/>
        </w:rPr>
      </w:pPr>
      <w:r w:rsidRPr="00475FB8">
        <w:rPr>
          <w:lang w:val="fr-FR"/>
        </w:rPr>
        <w:t xml:space="preserve">Les déclarations similaires des sous-traitants énumérés plus haut sont annexées </w:t>
      </w:r>
      <w:r w:rsidRPr="00475FB8">
        <w:rPr>
          <w:lang w:val="fr-FR"/>
        </w:rPr>
        <w:t>au présent acte d'engagement.</w:t>
      </w:r>
    </w:p>
    <w:p w:rsidR="00000000" w:rsidRPr="00475FB8" w:rsidRDefault="00475FB8">
      <w:pPr>
        <w:pStyle w:val="Texte1"/>
        <w:jc w:val="left"/>
        <w:rPr>
          <w:sz w:val="24"/>
          <w:lang w:val="fr-FR"/>
        </w:rPr>
      </w:pPr>
    </w:p>
    <w:p w:rsidR="00000000" w:rsidRPr="00475FB8" w:rsidRDefault="00475FB8">
      <w:pPr>
        <w:pStyle w:val="Texte1"/>
        <w:jc w:val="left"/>
        <w:rPr>
          <w:sz w:val="24"/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b/>
          <w:lang w:val="fr-FR"/>
        </w:rPr>
        <w:t>Fait en un seul original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A </w:t>
      </w:r>
      <w:r w:rsidRPr="00475FB8">
        <w:rPr>
          <w:lang w:val="fr-FR"/>
        </w:rPr>
        <w:t>……………….............……....</w:t>
      </w:r>
      <w:r w:rsidRPr="00475FB8">
        <w:rPr>
          <w:lang w:val="fr-FR"/>
        </w:rPr>
        <w:t xml:space="preserve">  le </w:t>
      </w:r>
      <w:r w:rsidRPr="00475FB8">
        <w:rPr>
          <w:lang w:val="fr-FR"/>
        </w:rPr>
        <w:t>……….............................................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i/>
          <w:lang w:val="fr-FR"/>
        </w:rPr>
      </w:pPr>
      <w:r w:rsidRPr="00475FB8">
        <w:rPr>
          <w:lang w:val="fr-FR"/>
        </w:rPr>
        <w:t xml:space="preserve">                  </w:t>
      </w:r>
      <w:r w:rsidRPr="00475FB8">
        <w:rPr>
          <w:i/>
          <w:lang w:val="fr-FR"/>
        </w:rPr>
        <w:t>Mention manuscrite "lu et approuvé"</w:t>
      </w:r>
    </w:p>
    <w:p w:rsidR="00000000" w:rsidRPr="00475FB8" w:rsidRDefault="00475FB8">
      <w:pPr>
        <w:pStyle w:val="TexteNormal"/>
        <w:rPr>
          <w:i/>
          <w:lang w:val="fr-FR"/>
        </w:rPr>
      </w:pPr>
      <w:r w:rsidRPr="00475FB8">
        <w:rPr>
          <w:i/>
          <w:lang w:val="fr-FR"/>
        </w:rPr>
        <w:t xml:space="preserve">                  Signature(s) de  l'(des)entrepreneur(s)</w:t>
      </w:r>
    </w:p>
    <w:p w:rsidR="00000000" w:rsidRPr="00475FB8" w:rsidRDefault="00475FB8">
      <w:pPr>
        <w:pStyle w:val="Normal0"/>
        <w:rPr>
          <w:rFonts w:ascii="Times New Roman" w:eastAsia="Times New Roman" w:hAnsi="Times New Roman"/>
          <w:lang w:val="fr-FR"/>
        </w:rPr>
      </w:pPr>
      <w:r w:rsidRPr="00475FB8">
        <w:rPr>
          <w:rFonts w:ascii="Times New Roman" w:eastAsia="Times New Roman" w:hAnsi="Times New Roman"/>
          <w:lang w:val="fr-FR"/>
        </w:rPr>
        <w:br w:type="page"/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b/>
          <w:lang w:val="fr-FR"/>
        </w:rPr>
        <w:t>Ac</w:t>
      </w:r>
      <w:r w:rsidRPr="00475FB8">
        <w:rPr>
          <w:b/>
          <w:lang w:val="fr-FR"/>
        </w:rPr>
        <w:t>ceptation de l'offre.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Est accepté la présente offre pour valoir acte d'engagement.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A ………………..........................................…….... le .…….………………….............................................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 représentant légal ou l'autorité compétente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b/>
          <w:lang w:val="fr-FR"/>
        </w:rPr>
        <w:t>Date d'effet du marché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Reçu notification du marché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               le ................………………………………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               L'entrepreneur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Reçu l'avis de réception postal de la notification du marché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  signé le ....................................</w:t>
      </w:r>
      <w:r w:rsidRPr="00475FB8">
        <w:rPr>
          <w:lang w:val="fr-FR"/>
        </w:rPr>
        <w:t>.......... par l'entrepreneur destinataire.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               le ................………………………………  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              (date d'apposition de la signature ci-après)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               Pour le représentant légal ou l'autorité compétente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                  ..</w:t>
      </w:r>
      <w:r w:rsidRPr="00475FB8">
        <w:rPr>
          <w:lang w:val="fr-FR"/>
        </w:rPr>
        <w:t>..............………………………………....</w:t>
      </w:r>
    </w:p>
    <w:p w:rsidR="00000000" w:rsidRPr="00475FB8" w:rsidRDefault="00475FB8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  <w:lang w:val="fr-FR"/>
        </w:rPr>
      </w:pPr>
      <w:r w:rsidRPr="00475FB8">
        <w:rPr>
          <w:rFonts w:ascii="Times New Roman" w:eastAsia="Times New Roman" w:hAnsi="Times New Roman"/>
          <w:color w:val="000000"/>
          <w:sz w:val="20"/>
          <w:shd w:val="clear" w:color="auto" w:fill="FFFFFF"/>
          <w:lang w:val="fr-FR"/>
        </w:rPr>
        <w:br w:type="page"/>
      </w:r>
    </w:p>
    <w:p w:rsidR="00000000" w:rsidRPr="00475FB8" w:rsidRDefault="00475FB8">
      <w:pPr>
        <w:pStyle w:val="TexteNormal"/>
        <w:rPr>
          <w:lang w:val="fr-FR"/>
        </w:rPr>
      </w:pPr>
    </w:p>
    <w:p w:rsidR="00000000" w:rsidRPr="00475FB8" w:rsidRDefault="00475FB8">
      <w:pPr>
        <w:pStyle w:val="TexteNormal"/>
        <w:jc w:val="left"/>
        <w:rPr>
          <w:b/>
          <w:sz w:val="28"/>
          <w:lang w:val="fr-FR"/>
        </w:rPr>
      </w:pPr>
      <w:r w:rsidRPr="00475FB8">
        <w:rPr>
          <w:b/>
          <w:sz w:val="28"/>
          <w:lang w:val="fr-FR"/>
        </w:rPr>
        <w:t>Cadre pour  nantissement ou cession de créance :</w:t>
      </w:r>
    </w:p>
    <w:p w:rsidR="00000000" w:rsidRPr="00475FB8" w:rsidRDefault="00475FB8">
      <w:pPr>
        <w:pStyle w:val="Normal0"/>
        <w:rPr>
          <w:lang w:val="fr-FR"/>
        </w:rPr>
      </w:pPr>
    </w:p>
    <w:p w:rsidR="00000000" w:rsidRPr="00475FB8" w:rsidRDefault="00475FB8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  <w:lang w:val="fr-FR"/>
        </w:rPr>
      </w:pPr>
      <w:r w:rsidRPr="00475FB8">
        <w:rPr>
          <w:rFonts w:ascii="Times New Roman" w:eastAsia="Times New Roman" w:hAnsi="Times New Roman"/>
          <w:b/>
          <w:color w:val="000000"/>
          <w:sz w:val="20"/>
          <w:shd w:val="clear" w:color="auto" w:fill="FFFFFF"/>
          <w:lang w:val="fr-FR"/>
        </w:rPr>
        <w:t>Formule d'origine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Copie délivrée en unique exemplaire pour être remise à l'établissement de crédit en cas de cession ou de nantissement de créance de :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la totalité du march</w:t>
      </w:r>
      <w:r>
        <w:t>é (2)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la partie des prestations évaluées à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....................................................................................................................................... </w:t>
      </w:r>
      <w:r w:rsidRPr="00475FB8">
        <w:rPr>
          <w:lang w:val="fr-FR"/>
        </w:rPr>
        <w:t>€</w:t>
      </w:r>
      <w:r w:rsidRPr="00475FB8">
        <w:rPr>
          <w:lang w:val="fr-FR"/>
        </w:rPr>
        <w:t xml:space="preserve"> (en lettres) que l'</w:t>
      </w:r>
      <w:r w:rsidRPr="00475FB8">
        <w:rPr>
          <w:lang w:val="fr-FR"/>
        </w:rPr>
        <w:t>entrepreneur-concepteur</w:t>
      </w:r>
      <w:r w:rsidRPr="00475FB8">
        <w:rPr>
          <w:lang w:val="fr-FR"/>
        </w:rPr>
        <w:t xml:space="preserve"> n'envisage pas de confier à des</w:t>
      </w:r>
      <w:r w:rsidRPr="00475FB8">
        <w:rPr>
          <w:lang w:val="fr-FR"/>
        </w:rPr>
        <w:t xml:space="preserve"> sous-traitants bénéficiant du paiement direct.</w:t>
      </w: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la partie des prestations évaluées à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 ....................................................................................................................................... </w:t>
      </w:r>
      <w:r w:rsidRPr="00475FB8">
        <w:rPr>
          <w:lang w:val="fr-FR"/>
        </w:rPr>
        <w:t>€</w:t>
      </w:r>
      <w:r w:rsidRPr="00475FB8">
        <w:rPr>
          <w:lang w:val="fr-FR"/>
        </w:rPr>
        <w:t xml:space="preserve"> (en lettres) et devant être exéc</w:t>
      </w:r>
      <w:r w:rsidRPr="00475FB8">
        <w:rPr>
          <w:lang w:val="fr-FR"/>
        </w:rPr>
        <w:t xml:space="preserve">utées par ........................................................... en qualité de : 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co- traitant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sous-traitant</w:t>
      </w:r>
    </w:p>
    <w:p w:rsidR="00000000" w:rsidRDefault="00475FB8">
      <w:pPr>
        <w:pStyle w:val="Texte1"/>
      </w:pPr>
    </w:p>
    <w:p w:rsidR="00000000" w:rsidRDefault="00475FB8">
      <w:pPr>
        <w:pStyle w:val="Texte1"/>
      </w:pPr>
      <w:r>
        <w:t>A ................................................................................. , le (3)  ...............................................</w:t>
      </w:r>
      <w:r>
        <w:t>........................</w:t>
      </w:r>
    </w:p>
    <w:p w:rsidR="00000000" w:rsidRDefault="00475FB8">
      <w:pPr>
        <w:pStyle w:val="Texte1"/>
      </w:pPr>
    </w:p>
    <w:p w:rsidR="00000000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  <w:r>
        <w:t>Signature,</w:t>
      </w:r>
    </w:p>
    <w:p w:rsidR="00000000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475FB8">
      <w:pPr>
        <w:pStyle w:val="Texte1"/>
      </w:pPr>
      <w:r>
        <w:rPr>
          <w:b/>
        </w:rPr>
        <w:t>Annotations ultérieures éventuelles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La part des prestations que l'</w:t>
      </w:r>
      <w:r w:rsidRPr="00475FB8">
        <w:rPr>
          <w:lang w:val="fr-FR"/>
        </w:rPr>
        <w:t>entrepreneur-concepteur</w:t>
      </w:r>
      <w:r w:rsidRPr="00475FB8">
        <w:rPr>
          <w:lang w:val="fr-FR"/>
        </w:rPr>
        <w:t xml:space="preserve"> n'envisage pas de confier à des sous-traitants bénéficiant du paiement direct est ramenée à</w:t>
      </w: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.................................</w:t>
      </w:r>
      <w:r w:rsidRPr="00475FB8">
        <w:rPr>
          <w:lang w:val="fr-FR"/>
        </w:rPr>
        <w:t xml:space="preserve">........................................................................................................................ </w:t>
      </w:r>
      <w:r w:rsidRPr="00475FB8">
        <w:rPr>
          <w:lang w:val="fr-FR"/>
        </w:rPr>
        <w:t>€</w:t>
      </w:r>
      <w:r w:rsidRPr="00475FB8">
        <w:rPr>
          <w:lang w:val="fr-FR"/>
        </w:rPr>
        <w:t xml:space="preserve"> (en lettres)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A ................................................................................. , le (3)  .........................</w:t>
      </w:r>
      <w:r w:rsidRPr="00475FB8">
        <w:rPr>
          <w:lang w:val="fr-FR"/>
        </w:rPr>
        <w:t>....................................................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475FB8">
        <w:rPr>
          <w:lang w:val="fr-FR"/>
        </w:rPr>
        <w:t>Signature,</w:t>
      </w:r>
    </w:p>
    <w:p w:rsidR="00000000" w:rsidRPr="00475FB8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475FB8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475FB8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475FB8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475FB8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475FB8" w:rsidRDefault="00475F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475FB8" w:rsidRDefault="00475F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475FB8">
        <w:rPr>
          <w:i/>
          <w:lang w:val="fr-FR"/>
        </w:rPr>
        <w:t>(1) A remplir par la collectivité en original sur une photocopie.</w:t>
      </w:r>
    </w:p>
    <w:p w:rsidR="00000000" w:rsidRPr="00475FB8" w:rsidRDefault="00475F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475FB8">
        <w:rPr>
          <w:i/>
          <w:lang w:val="fr-FR"/>
        </w:rPr>
        <w:t>(2) Rayer la mention inutile.</w:t>
      </w:r>
    </w:p>
    <w:p w:rsidR="00000000" w:rsidRPr="00475FB8" w:rsidRDefault="00475F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475FB8">
        <w:rPr>
          <w:i/>
          <w:lang w:val="fr-FR"/>
        </w:rPr>
        <w:t>(3) Date et signature originales.</w:t>
      </w:r>
    </w:p>
    <w:p w:rsidR="00000000" w:rsidRPr="00475FB8" w:rsidRDefault="00475FB8">
      <w:pPr>
        <w:pStyle w:val="Normal0"/>
        <w:spacing w:before="57"/>
        <w:jc w:val="both"/>
        <w:rPr>
          <w:i/>
          <w:color w:val="000000"/>
          <w:sz w:val="16"/>
          <w:shd w:val="clear" w:color="auto" w:fill="FFFFFF"/>
          <w:lang w:val="fr-FR"/>
        </w:rPr>
      </w:pPr>
      <w:r w:rsidRPr="00475FB8">
        <w:rPr>
          <w:i/>
          <w:color w:val="000000"/>
          <w:sz w:val="16"/>
          <w:shd w:val="clear" w:color="auto" w:fill="FFFFFF"/>
          <w:lang w:val="fr-FR"/>
        </w:rPr>
        <w:br w:type="page"/>
      </w:r>
    </w:p>
    <w:p w:rsidR="00000000" w:rsidRPr="00475FB8" w:rsidRDefault="00475FB8">
      <w:pPr>
        <w:pStyle w:val="TitreDocument"/>
        <w:rPr>
          <w:lang w:val="fr-FR"/>
        </w:rPr>
      </w:pPr>
      <w:r w:rsidRPr="00475FB8">
        <w:rPr>
          <w:lang w:val="fr-FR"/>
        </w:rPr>
        <w:t>ANNEXE AU CADRE D'ACTE D'ENGAGEMENT</w:t>
      </w:r>
    </w:p>
    <w:p w:rsidR="00000000" w:rsidRPr="00475FB8" w:rsidRDefault="00475FB8">
      <w:pPr>
        <w:pStyle w:val="TitreChapitre"/>
        <w:rPr>
          <w:lang w:val="fr-FR"/>
        </w:rPr>
      </w:pPr>
      <w:r w:rsidRPr="00475FB8">
        <w:rPr>
          <w:lang w:val="fr-FR"/>
        </w:rPr>
        <w:t>Formules à utilis</w:t>
      </w:r>
      <w:r w:rsidRPr="00475FB8">
        <w:rPr>
          <w:lang w:val="fr-FR"/>
        </w:rPr>
        <w:t>er par les entrepreneurs candidats pour compléter l'article 1.</w:t>
      </w:r>
    </w:p>
    <w:p w:rsidR="00000000" w:rsidRPr="00475FB8" w:rsidRDefault="00475FB8">
      <w:pPr>
        <w:pStyle w:val="TitreChapitre"/>
        <w:rPr>
          <w:lang w:val="fr-FR"/>
        </w:rPr>
      </w:pPr>
      <w:r w:rsidRPr="00475FB8">
        <w:rPr>
          <w:lang w:val="fr-FR"/>
        </w:rPr>
        <w:t>Contractant de l'A.E.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 xml:space="preserve">Le contractant est une </w:t>
      </w:r>
      <w:r w:rsidRPr="00475FB8">
        <w:rPr>
          <w:i/>
          <w:lang w:val="fr-FR"/>
        </w:rPr>
        <w:t>entreprise individuelle</w:t>
      </w:r>
      <w:r w:rsidRPr="00475FB8">
        <w:rPr>
          <w:lang w:val="fr-FR"/>
        </w:rPr>
        <w:t xml:space="preserve"> ............................................................ Utiliser la formule A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 xml:space="preserve">Le contractant est </w:t>
      </w:r>
      <w:r w:rsidRPr="00475FB8">
        <w:rPr>
          <w:i/>
          <w:lang w:val="fr-FR"/>
        </w:rPr>
        <w:t>une société</w:t>
      </w:r>
      <w:r w:rsidRPr="00475FB8">
        <w:rPr>
          <w:lang w:val="fr-FR"/>
        </w:rPr>
        <w:t xml:space="preserve"> (ou un gr</w:t>
      </w:r>
      <w:r w:rsidRPr="00475FB8">
        <w:rPr>
          <w:lang w:val="fr-FR"/>
        </w:rPr>
        <w:t>oupement d'intérêt économique) .................  Utiliser la formule B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 xml:space="preserve">Le contractant est un </w:t>
      </w:r>
      <w:r w:rsidRPr="00475FB8">
        <w:rPr>
          <w:i/>
          <w:lang w:val="fr-FR"/>
        </w:rPr>
        <w:t>groupement d'entrepreneurs solidaires</w:t>
      </w:r>
      <w:r w:rsidRPr="00475FB8">
        <w:rPr>
          <w:lang w:val="fr-FR"/>
        </w:rPr>
        <w:t xml:space="preserve"> ..................................... Utiliser la formule C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lang w:val="fr-FR"/>
        </w:rPr>
        <w:t xml:space="preserve"> </w:t>
      </w:r>
      <w:r w:rsidRPr="00475FB8">
        <w:rPr>
          <w:b/>
          <w:lang w:val="fr-FR"/>
        </w:rPr>
        <w:t>Formule A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M......................…………………………..................</w:t>
      </w:r>
      <w:r w:rsidRPr="00475FB8">
        <w:rPr>
          <w:lang w:val="fr-FR"/>
        </w:rPr>
        <w:t>............................................................. Nom et prénoms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Agissant en mon nom personnel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Domicilié à ..............……………………………………....................................…..........  Adresse complète et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...…....................................</w:t>
      </w:r>
      <w:r w:rsidRPr="00475FB8">
        <w:rPr>
          <w:lang w:val="fr-FR"/>
        </w:rPr>
        <w:t xml:space="preserve">………………………............................................................. Numéro de téléphone  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Immatriculé(e) à l'I.N.S.E.E. :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- numéro d'identité d'établissement (SIRET) : ...................................................…………………………..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- code d'activité éc</w:t>
      </w:r>
      <w:r w:rsidRPr="00475FB8">
        <w:rPr>
          <w:lang w:val="fr-FR"/>
        </w:rPr>
        <w:t>onomique principale (APE) : ...............................................…………………………...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- numéro d'inscription au registre du commerce et des sociétés (1) : ………………………………………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lang w:val="fr-FR"/>
        </w:rPr>
        <w:t xml:space="preserve"> </w:t>
      </w:r>
      <w:r w:rsidRPr="00475FB8">
        <w:rPr>
          <w:b/>
          <w:lang w:val="fr-FR"/>
        </w:rPr>
        <w:t>Formule B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M......................…………………………...................................</w:t>
      </w:r>
      <w:r w:rsidRPr="00475FB8">
        <w:rPr>
          <w:lang w:val="fr-FR"/>
        </w:rPr>
        <w:t>............................................ Nom et prénoms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Agissant au nom et pour le compte de la Société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.................................................................................................................. (Intitulé complet et forme juridi</w:t>
      </w:r>
      <w:r w:rsidRPr="00475FB8">
        <w:rPr>
          <w:lang w:val="fr-FR"/>
        </w:rPr>
        <w:t>que)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Au capital de 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....................................................................................................................……………………………………. 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Ayant son siège social à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..............................................................................</w:t>
      </w:r>
      <w:r w:rsidRPr="00475FB8">
        <w:rPr>
          <w:lang w:val="fr-FR"/>
        </w:rPr>
        <w:t>.............................................................. Adresse complète et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............................................................................................................................................ numéro de téléphone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Immatricul</w:t>
      </w:r>
      <w:r w:rsidRPr="00475FB8">
        <w:rPr>
          <w:lang w:val="fr-FR"/>
        </w:rPr>
        <w:t>é(e) à l'I.N.S.E.E. :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- numéro d'identité d'établissement (SIRET) : .........…………………………............................................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- code d'activité économique principale (APE) : ..............................................…………………………....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- numéro d'insc</w:t>
      </w:r>
      <w:r w:rsidRPr="00475FB8">
        <w:rPr>
          <w:lang w:val="fr-FR"/>
        </w:rPr>
        <w:t>ription au registre du commerce et des sociétés (1) : ………………………………………</w:t>
      </w:r>
    </w:p>
    <w:p w:rsidR="00000000" w:rsidRPr="00475FB8" w:rsidRDefault="00475FB8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b/>
          <w:lang w:val="fr-FR"/>
        </w:rPr>
        <w:t>Formule C</w:t>
      </w:r>
    </w:p>
    <w:p w:rsidR="00000000" w:rsidRPr="00475FB8" w:rsidRDefault="00475FB8">
      <w:pPr>
        <w:pStyle w:val="Texte1"/>
        <w:jc w:val="center"/>
        <w:rPr>
          <w:lang w:val="fr-FR"/>
        </w:rPr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b/>
          <w:lang w:val="fr-FR"/>
        </w:rPr>
        <w:t>C1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M ……………………………….......................................................................................................................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…………………………….....................</w:t>
      </w:r>
      <w:r w:rsidRPr="00475FB8">
        <w:rPr>
          <w:lang w:val="fr-FR"/>
        </w:rPr>
        <w:t>.......................................................................................................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……………………………............................................................................................................................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……………………</w:t>
      </w:r>
      <w:r w:rsidRPr="00475FB8">
        <w:rPr>
          <w:lang w:val="fr-FR"/>
        </w:rPr>
        <w:t>………............................................................................................................................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center"/>
        <w:rPr>
          <w:lang w:val="fr-FR"/>
        </w:rPr>
      </w:pPr>
      <w:r w:rsidRPr="00475FB8">
        <w:rPr>
          <w:b/>
          <w:lang w:val="fr-FR"/>
        </w:rPr>
        <w:t>C2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M ………………………………..............................................................................................................</w:t>
      </w:r>
      <w:r w:rsidRPr="00475FB8">
        <w:rPr>
          <w:lang w:val="fr-FR"/>
        </w:rPr>
        <w:t>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……………………………............................................................................................................................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……………………………...........................................................................................</w:t>
      </w:r>
      <w:r w:rsidRPr="00475FB8">
        <w:rPr>
          <w:lang w:val="fr-FR"/>
        </w:rPr>
        <w:t>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……………………………............................................................................................................................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Les entreprises ci-dessus étant groupées solidaires et l'entreprise .............</w:t>
      </w:r>
      <w:r w:rsidRPr="00475FB8">
        <w:rPr>
          <w:lang w:val="fr-FR"/>
        </w:rPr>
        <w:t>.................... étant leur mandataire.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Dans le cas d'un groupement d'entrepreneurs solidaires, chaque entrepreneur C1, C2... de ce groupement doit compléter la formule C en utilisant :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- la formule A s'il s'agit d'une entreprise individuelle ;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>- la f</w:t>
      </w:r>
      <w:r w:rsidRPr="00475FB8">
        <w:rPr>
          <w:lang w:val="fr-FR"/>
        </w:rPr>
        <w:t>ormule B s'il s'agit d'une société (ou d'un groupement d'intérêt économique).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(1)  Remplacer s'il y a lieu, "registre du commerce et des sociétés" par "répertoire des métiers".</w:t>
      </w:r>
    </w:p>
    <w:p w:rsidR="00000000" w:rsidRPr="00475FB8" w:rsidRDefault="00475F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(2)  Cette clause est à remplir lorsque le groupement d'entrepreneurs solida</w:t>
      </w:r>
      <w:r w:rsidRPr="00475FB8">
        <w:rPr>
          <w:lang w:val="fr-FR"/>
        </w:rPr>
        <w:t>ires est candidat pour le lot principal ou lorsqu'il est seulement candidat pour un lot ou un accessoire d'un marché à conclure avec un groupement d'entreprises conjointes. S'il est candidat pour la totalité du marché, utiliser la page de l'acte d'engageme</w:t>
      </w:r>
      <w:r w:rsidRPr="00475FB8">
        <w:rPr>
          <w:lang w:val="fr-FR"/>
        </w:rPr>
        <w:t>nt prévue à cet effet.</w:t>
      </w:r>
    </w:p>
    <w:p w:rsidR="00000000" w:rsidRPr="00475FB8" w:rsidRDefault="00475FB8">
      <w:pPr>
        <w:pStyle w:val="Normal0"/>
        <w:tabs>
          <w:tab w:val="left" w:pos="284"/>
        </w:tabs>
        <w:spacing w:before="57"/>
        <w:ind w:left="284"/>
        <w:jc w:val="both"/>
        <w:rPr>
          <w:color w:val="000000"/>
          <w:sz w:val="16"/>
          <w:shd w:val="clear" w:color="auto" w:fill="FFFFFF"/>
          <w:lang w:val="fr-FR"/>
        </w:rPr>
      </w:pPr>
      <w:r w:rsidRPr="00475FB8">
        <w:rPr>
          <w:color w:val="000000"/>
          <w:sz w:val="16"/>
          <w:shd w:val="clear" w:color="auto" w:fill="FFFFFF"/>
          <w:lang w:val="fr-FR"/>
        </w:rPr>
        <w:br w:type="page"/>
      </w:r>
    </w:p>
    <w:p w:rsidR="00000000" w:rsidRPr="00475FB8" w:rsidRDefault="00475FB8">
      <w:pPr>
        <w:pStyle w:val="TitreDocument"/>
        <w:rPr>
          <w:lang w:val="fr-FR"/>
        </w:rPr>
      </w:pPr>
      <w:r w:rsidRPr="00475FB8">
        <w:rPr>
          <w:lang w:val="fr-FR"/>
        </w:rPr>
        <w:t>ANNEXE A L'ACTE  D'ENGAGEMENT EN CAS DE SOUS-TRAITANCE(1)</w:t>
      </w:r>
    </w:p>
    <w:p w:rsidR="00000000" w:rsidRPr="00475FB8" w:rsidRDefault="00475FB8">
      <w:pPr>
        <w:pStyle w:val="TitreChapitre"/>
        <w:rPr>
          <w:lang w:val="fr-FR"/>
        </w:rPr>
      </w:pPr>
      <w:r w:rsidRPr="00475FB8">
        <w:rPr>
          <w:lang w:val="fr-FR"/>
        </w:rPr>
        <w:t>Demande d'acceptation d'un sous-traitant et d'agrément des conditions de paiement du contrat de sous-traitance(2)</w:t>
      </w:r>
    </w:p>
    <w:p w:rsidR="00000000" w:rsidRDefault="00475FB8">
      <w:pPr>
        <w:pStyle w:val="Texte1"/>
        <w:jc w:val="center"/>
      </w:pPr>
      <w:r>
        <w:rPr>
          <w:b/>
          <w:sz w:val="24"/>
        </w:rPr>
        <w:t>ANNEXE N° ..............</w:t>
      </w:r>
    </w:p>
    <w:p w:rsidR="00000000" w:rsidRDefault="00475FB8">
      <w:pPr>
        <w:pStyle w:val="Texte1"/>
        <w:jc w:val="center"/>
      </w:pPr>
    </w:p>
    <w:p w:rsidR="00000000" w:rsidRDefault="00475FB8">
      <w:pPr>
        <w:pStyle w:val="Texte1"/>
        <w:jc w:val="left"/>
      </w:pPr>
      <w:r>
        <w:rPr>
          <w:b/>
        </w:rPr>
        <w:t>MARCHE :</w:t>
      </w:r>
      <w:r>
        <w:t xml:space="preserve"> ....................…………</w:t>
      </w:r>
      <w:r>
        <w:t>…………………........................................................................................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titulaire : ..……………………………..................................................................................................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objet : ..........................</w:t>
      </w:r>
      <w:r>
        <w:t>.......................……………………………........................................................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Texte1"/>
        <w:jc w:val="left"/>
      </w:pPr>
      <w:r>
        <w:rPr>
          <w:b/>
        </w:rPr>
        <w:t>PRESTATIONS SOUS-TRAITEES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nature : ..............................................……………………………........................................................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475FB8">
        <w:rPr>
          <w:lang w:val="fr-FR"/>
        </w:rPr>
        <w:t>montant T.V.A</w:t>
      </w:r>
      <w:r w:rsidRPr="00475FB8">
        <w:rPr>
          <w:lang w:val="fr-FR"/>
        </w:rPr>
        <w:t xml:space="preserve">. comprise : .................................................................……………………………....... </w:t>
      </w:r>
      <w:r>
        <w:t>(</w:t>
      </w:r>
      <w:r>
        <w:t>€</w:t>
      </w:r>
      <w:r>
        <w:t>)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Texte1"/>
        <w:jc w:val="left"/>
      </w:pPr>
      <w:r>
        <w:rPr>
          <w:b/>
        </w:rPr>
        <w:t>SOUS-TRAITANT</w:t>
      </w:r>
    </w:p>
    <w:p w:rsidR="00000000" w:rsidRDefault="00475FB8">
      <w:pPr>
        <w:pStyle w:val="Texte1"/>
        <w:jc w:val="left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 xml:space="preserve">nom, raison ou dénomination sociale : </w:t>
      </w:r>
    </w:p>
    <w:p w:rsidR="00000000" w:rsidRDefault="00475FB8">
      <w:pPr>
        <w:pStyle w:val="Texte1"/>
        <w:jc w:val="left"/>
      </w:pPr>
      <w:r w:rsidRPr="00475FB8">
        <w:rPr>
          <w:lang w:val="fr-FR"/>
        </w:rPr>
        <w:t xml:space="preserve">              </w:t>
      </w:r>
      <w:r>
        <w:t>..........................…………………………….................................................</w:t>
      </w:r>
      <w:r>
        <w:t>.......................................</w:t>
      </w:r>
    </w:p>
    <w:p w:rsidR="00000000" w:rsidRDefault="00475FB8">
      <w:pPr>
        <w:pStyle w:val="Texte1"/>
        <w:jc w:val="left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 xml:space="preserve">entreprise individuelle ou forme juridique de la société : </w:t>
      </w:r>
    </w:p>
    <w:p w:rsidR="00000000" w:rsidRDefault="00475FB8">
      <w:pPr>
        <w:pStyle w:val="Texte1"/>
        <w:jc w:val="left"/>
      </w:pPr>
      <w:r w:rsidRPr="00475FB8">
        <w:rPr>
          <w:lang w:val="fr-FR"/>
        </w:rPr>
        <w:t xml:space="preserve">              </w:t>
      </w:r>
      <w:r>
        <w:t>............................……………………………......................................................................................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numéro d'ident</w:t>
      </w:r>
      <w:r>
        <w:t>ité d'établissement (SIRET) :</w:t>
      </w:r>
    </w:p>
    <w:p w:rsidR="00000000" w:rsidRDefault="00475FB8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</w:pPr>
      <w:r>
        <w:t xml:space="preserve">             ……………………………....................................................................................................................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numéro d'inscription au registre du commerce et des sociétés ou au répertoire des mé</w:t>
      </w:r>
      <w:r w:rsidRPr="00475FB8">
        <w:rPr>
          <w:lang w:val="fr-FR"/>
        </w:rPr>
        <w:t>tiers</w:t>
      </w:r>
    </w:p>
    <w:p w:rsidR="00000000" w:rsidRDefault="00475FB8">
      <w:pPr>
        <w:pStyle w:val="Texte1"/>
        <w:jc w:val="left"/>
      </w:pPr>
      <w:r w:rsidRPr="00475FB8">
        <w:rPr>
          <w:lang w:val="fr-FR"/>
        </w:rPr>
        <w:t xml:space="preserve">            </w:t>
      </w:r>
      <w:r>
        <w:t>..……………………………....................................................................................................................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</w:p>
    <w:p w:rsidR="00000000" w:rsidRDefault="00475FB8">
      <w:pPr>
        <w:pStyle w:val="Texte1"/>
        <w:jc w:val="left"/>
      </w:pPr>
      <w:r>
        <w:t xml:space="preserve">            .........................................................................……………………………</w:t>
      </w:r>
      <w:r>
        <w:t>.............................................</w:t>
      </w:r>
    </w:p>
    <w:p w:rsidR="00000000" w:rsidRDefault="00475FB8">
      <w:pPr>
        <w:pStyle w:val="Texte1"/>
        <w:jc w:val="left"/>
      </w:pPr>
      <w:r>
        <w:t xml:space="preserve">            ....................................................................................................................……………………………..</w:t>
      </w:r>
    </w:p>
    <w:p w:rsidR="00000000" w:rsidRDefault="00475FB8">
      <w:pPr>
        <w:pStyle w:val="Texte1"/>
        <w:jc w:val="left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compte à créditer (établissement de crédit, agence ou centre, numér</w:t>
      </w:r>
      <w:r w:rsidRPr="00475FB8">
        <w:rPr>
          <w:lang w:val="fr-FR"/>
        </w:rPr>
        <w:t xml:space="preserve">o de compte) : 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          ………………………….......................................................................................................................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         ...........................................…………………………..............................</w:t>
      </w:r>
      <w:r w:rsidRPr="00475FB8">
        <w:rPr>
          <w:lang w:val="fr-FR"/>
        </w:rPr>
        <w:t>...............................................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b/>
          <w:lang w:val="fr-FR"/>
        </w:rPr>
        <w:t>CONDITIONS DE PAIEMENT DU CONTRAT DE SOUS-TRAITANCE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 xml:space="preserve">modalités de calcul et de versement des avances et acomptes : </w:t>
      </w:r>
    </w:p>
    <w:p w:rsidR="00000000" w:rsidRDefault="00475FB8">
      <w:pPr>
        <w:pStyle w:val="Texte1"/>
        <w:jc w:val="left"/>
      </w:pPr>
      <w:r w:rsidRPr="00475FB8">
        <w:rPr>
          <w:lang w:val="fr-FR"/>
        </w:rPr>
        <w:t xml:space="preserve">             </w:t>
      </w:r>
      <w:r>
        <w:t>..............................................................................</w:t>
      </w:r>
      <w:r>
        <w:t>................…………………………...........................</w:t>
      </w:r>
    </w:p>
    <w:p w:rsidR="00000000" w:rsidRDefault="00475FB8">
      <w:pPr>
        <w:pStyle w:val="Texte1"/>
        <w:jc w:val="left"/>
      </w:pPr>
      <w:r>
        <w:t xml:space="preserve">             ........................................................................................................................………………………….</w:t>
      </w:r>
    </w:p>
    <w:p w:rsidR="00000000" w:rsidRDefault="00475FB8">
      <w:pPr>
        <w:pStyle w:val="Texte1"/>
        <w:jc w:val="left"/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date (ou mois) d'établissement des prix : ..............</w:t>
      </w:r>
      <w:r w:rsidRPr="00475FB8">
        <w:rPr>
          <w:lang w:val="fr-FR"/>
        </w:rPr>
        <w:t>............................................………………………..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modalités de variation des prix : .......................................................................………………………..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475FB8">
        <w:rPr>
          <w:lang w:val="fr-FR"/>
        </w:rPr>
        <w:t>stipulations relatives aux délais, pénalités, primes, réfactions et retenues dive</w:t>
      </w:r>
      <w:r w:rsidRPr="00475FB8">
        <w:rPr>
          <w:lang w:val="fr-FR"/>
        </w:rPr>
        <w:t xml:space="preserve">rses : 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             ..........................................................................................</w:t>
      </w:r>
      <w:r w:rsidRPr="00475FB8">
        <w:rPr>
          <w:lang w:val="fr-FR"/>
        </w:rPr>
        <w:t>..............................………………………….</w:t>
      </w:r>
    </w:p>
    <w:p w:rsidR="00000000" w:rsidRPr="00475FB8" w:rsidRDefault="00475FB8">
      <w:pPr>
        <w:pStyle w:val="Texte1"/>
        <w:jc w:val="left"/>
        <w:rPr>
          <w:b/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b/>
          <w:lang w:val="fr-FR"/>
        </w:rPr>
        <w:t xml:space="preserve">PERSONNE HABILITEE A DONNER LES RENSEIGNEMENTS PREVUS A L'ART 109 DU  CMP : 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madame le Maire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Texte1"/>
        <w:jc w:val="left"/>
      </w:pPr>
      <w:r>
        <w:rPr>
          <w:b/>
        </w:rPr>
        <w:t xml:space="preserve">COMPTABLE ASSIGNATAIRE DES PAIEMENTS : </w:t>
      </w:r>
    </w:p>
    <w:p w:rsidR="00000000" w:rsidRDefault="00475F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trésorerie de Cournonterral</w:t>
      </w:r>
    </w:p>
    <w:p w:rsidR="00000000" w:rsidRDefault="00475FB8">
      <w:pPr>
        <w:pStyle w:val="Texte1"/>
        <w:jc w:val="left"/>
      </w:pPr>
    </w:p>
    <w:p w:rsidR="00000000" w:rsidRDefault="00475FB8">
      <w:pPr>
        <w:pStyle w:val="Texte1"/>
        <w:jc w:val="left"/>
      </w:pPr>
    </w:p>
    <w:p w:rsidR="00000000" w:rsidRDefault="00475FB8">
      <w:pPr>
        <w:pStyle w:val="Texte1"/>
        <w:jc w:val="left"/>
      </w:pPr>
    </w:p>
    <w:p w:rsidR="00000000" w:rsidRPr="00475FB8" w:rsidRDefault="00475FB8">
      <w:pPr>
        <w:pStyle w:val="Texte1"/>
        <w:jc w:val="left"/>
        <w:rPr>
          <w:lang w:val="fr-FR"/>
        </w:rPr>
      </w:pPr>
      <w:r w:rsidRPr="00475FB8">
        <w:rPr>
          <w:lang w:val="fr-FR"/>
        </w:rPr>
        <w:t xml:space="preserve">Le représentant légal ou l'autorité compétente, </w:t>
      </w:r>
      <w:r w:rsidRPr="00475FB8">
        <w:rPr>
          <w:lang w:val="fr-FR"/>
        </w:rPr>
        <w:t xml:space="preserve">                      L'entrepreneur,                                 Le mandataire,</w:t>
      </w: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Texte1"/>
        <w:jc w:val="left"/>
        <w:rPr>
          <w:lang w:val="fr-FR"/>
        </w:rPr>
      </w:pPr>
    </w:p>
    <w:p w:rsidR="00000000" w:rsidRPr="00475FB8" w:rsidRDefault="00475F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(1)  Cette annexe au cadre A.E. - type constitue un modèle à utiliser, pour l'établissement de leurs propositions, par les candidats en vue de désigner dans le march</w:t>
      </w:r>
      <w:r w:rsidRPr="00475FB8">
        <w:rPr>
          <w:lang w:val="fr-FR"/>
        </w:rPr>
        <w:t>é, les sous-traitants qui seront payés directement. Lorsque le candidat ayant conclu le contrat de sous-traitance sera un cotraitant, sa signature sur l'annexe de l'A.E. devra être suivie par celle du mandataire.</w:t>
      </w:r>
    </w:p>
    <w:p w:rsidR="00000000" w:rsidRPr="00475FB8" w:rsidRDefault="00475F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475FB8">
        <w:rPr>
          <w:lang w:val="fr-FR"/>
        </w:rPr>
        <w:t>(2)  Pièce jointe à compléter.</w:t>
      </w:r>
    </w:p>
    <w:p w:rsidR="00000000" w:rsidRPr="00475FB8" w:rsidRDefault="00475FB8">
      <w:pPr>
        <w:pStyle w:val="TitreDocument"/>
        <w:rPr>
          <w:lang w:val="fr-FR"/>
        </w:rPr>
      </w:pPr>
      <w:r w:rsidRPr="00475FB8">
        <w:rPr>
          <w:lang w:val="fr-FR"/>
        </w:rPr>
        <w:br w:type="page"/>
        <w:t>DECLARATION</w:t>
      </w:r>
      <w:r w:rsidRPr="00475FB8">
        <w:rPr>
          <w:lang w:val="fr-FR"/>
        </w:rPr>
        <w:t xml:space="preserve"> SUR L'HONNEUR DU SOUS-TRAITANT</w:t>
      </w:r>
    </w:p>
    <w:p w:rsidR="00000000" w:rsidRPr="00475FB8" w:rsidRDefault="00475FB8">
      <w:pPr>
        <w:pStyle w:val="TitreDocument"/>
        <w:rPr>
          <w:lang w:val="fr-FR"/>
        </w:rPr>
      </w:pPr>
    </w:p>
    <w:p w:rsidR="00000000" w:rsidRPr="00475FB8" w:rsidRDefault="00475FB8">
      <w:pPr>
        <w:pStyle w:val="TitreDocument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</w:t>
      </w:r>
      <w:r w:rsidRPr="00475FB8">
        <w:rPr>
          <w:lang w:val="fr-FR"/>
        </w:rPr>
        <w:t>tes personnelles, les infractions au code général des impôts, les interdictions d'ordre législatif, réglementaire ou de justice.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Il atteste sur l'honneur qu'il n'a pas fait l'objet au cours des cinq dernières années d'une condamnation inscrite au bulletin</w:t>
      </w:r>
      <w:r w:rsidRPr="00475FB8">
        <w:rPr>
          <w:lang w:val="fr-FR"/>
        </w:rPr>
        <w:t xml:space="preserve"> n° 2 du casier judiciaire pour les infractions visées aux articles </w:t>
      </w:r>
      <w:r w:rsidRPr="00475FB8">
        <w:rPr>
          <w:sz w:val="22"/>
          <w:lang w:val="fr-FR"/>
        </w:rPr>
        <w:t>L. 8221-1 à L. 8221-3, L. 8221-5, L. 8251- 1, L. 5221-11, L. 5221-8, L. 8231-1, L. 8241-1 et L. 8241-2</w:t>
      </w:r>
      <w:r w:rsidRPr="00475FB8">
        <w:rPr>
          <w:lang w:val="fr-FR"/>
        </w:rPr>
        <w:t xml:space="preserve"> du Code du travail.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 xml:space="preserve">Il atteste être en règle au regard des articles </w:t>
      </w:r>
      <w:r w:rsidRPr="00475FB8">
        <w:rPr>
          <w:sz w:val="22"/>
          <w:lang w:val="fr-FR"/>
        </w:rPr>
        <w:t xml:space="preserve">L. 5212-1 à  L. </w:t>
      </w:r>
      <w:r w:rsidRPr="00475FB8">
        <w:rPr>
          <w:sz w:val="22"/>
          <w:lang w:val="fr-FR"/>
        </w:rPr>
        <w:t xml:space="preserve">5212-4, L. 5214-1, L. 5212-9 à L. 5212-11 ou L.5212-5 </w:t>
      </w:r>
      <w:r w:rsidRPr="00475FB8">
        <w:rPr>
          <w:lang w:val="fr-FR"/>
        </w:rPr>
        <w:t xml:space="preserve">du </w:t>
      </w:r>
      <w:r w:rsidRPr="00475FB8">
        <w:rPr>
          <w:b/>
          <w:lang w:val="fr-FR"/>
        </w:rPr>
        <w:t xml:space="preserve">code du travail </w:t>
      </w:r>
      <w:r w:rsidRPr="00475FB8">
        <w:rPr>
          <w:lang w:val="fr-FR"/>
        </w:rPr>
        <w:t>concernant l’emploi des travailleurs handicapés.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Pr="00475FB8" w:rsidRDefault="00475FB8">
      <w:pPr>
        <w:pStyle w:val="Texte1"/>
        <w:rPr>
          <w:lang w:val="fr-FR"/>
        </w:rPr>
      </w:pPr>
      <w:r w:rsidRPr="00475FB8">
        <w:rPr>
          <w:lang w:val="fr-FR"/>
        </w:rPr>
        <w:t>Il atteste sur l'honneur qu'il n'a pas l'intention de faire appel pour l'exécution des prestations à des salariés de nationalité étra</w:t>
      </w:r>
      <w:r w:rsidRPr="00475FB8">
        <w:rPr>
          <w:lang w:val="fr-FR"/>
        </w:rPr>
        <w:t>ngère.</w:t>
      </w:r>
      <w:r w:rsidRPr="00475FB8">
        <w:rPr>
          <w:sz w:val="16"/>
          <w:lang w:val="fr-FR"/>
        </w:rPr>
        <w:t xml:space="preserve"> </w:t>
      </w:r>
      <w:r w:rsidRPr="00475FB8">
        <w:rPr>
          <w:b/>
          <w:sz w:val="16"/>
          <w:lang w:val="fr-FR"/>
        </w:rPr>
        <w:t>(1)</w:t>
      </w:r>
    </w:p>
    <w:p w:rsidR="00000000" w:rsidRPr="00475FB8" w:rsidRDefault="00475FB8">
      <w:pPr>
        <w:pStyle w:val="Texte1"/>
        <w:rPr>
          <w:lang w:val="fr-FR"/>
        </w:rPr>
      </w:pPr>
    </w:p>
    <w:p w:rsidR="00000000" w:rsidRDefault="00475FB8">
      <w:pPr>
        <w:pStyle w:val="Texte1"/>
      </w:pPr>
      <w:r w:rsidRPr="00475FB8">
        <w:rPr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>
        <w:rPr>
          <w:b/>
          <w:sz w:val="16"/>
        </w:rPr>
        <w:t>(1)</w:t>
      </w:r>
    </w:p>
    <w:p w:rsidR="00000000" w:rsidRDefault="00475FB8">
      <w:pPr>
        <w:pStyle w:val="Texte1"/>
      </w:pPr>
    </w:p>
    <w:p w:rsidR="00000000" w:rsidRDefault="00475FB8">
      <w:pPr>
        <w:pStyle w:val="Texte1"/>
      </w:pPr>
    </w:p>
    <w:p w:rsidR="00000000" w:rsidRDefault="00475FB8">
      <w:pPr>
        <w:pStyle w:val="Texte1"/>
      </w:pPr>
    </w:p>
    <w:p w:rsidR="00000000" w:rsidRDefault="00475FB8">
      <w:pPr>
        <w:pStyle w:val="Texte1"/>
      </w:pPr>
    </w:p>
    <w:p w:rsidR="00000000" w:rsidRDefault="00475FB8">
      <w:pPr>
        <w:pStyle w:val="Texte1"/>
      </w:pPr>
      <w:r>
        <w:t>Fait à …………………………………………… , le …………………………………………………………..</w:t>
      </w:r>
    </w:p>
    <w:p w:rsidR="00000000" w:rsidRDefault="00475FB8">
      <w:pPr>
        <w:pStyle w:val="Texte1"/>
      </w:pPr>
    </w:p>
    <w:p w:rsidR="00000000" w:rsidRDefault="00475FB8">
      <w:pPr>
        <w:pStyle w:val="Texte1"/>
      </w:pPr>
    </w:p>
    <w:p w:rsidR="00000000" w:rsidRDefault="00475FB8">
      <w:pPr>
        <w:pStyle w:val="Texte1"/>
      </w:pPr>
    </w:p>
    <w:p w:rsidR="00000000" w:rsidRDefault="00475FB8">
      <w:pPr>
        <w:pStyle w:val="Texte1"/>
      </w:pPr>
    </w:p>
    <w:p w:rsidR="00000000" w:rsidRDefault="00475FB8">
      <w:pPr>
        <w:pStyle w:val="Texte1"/>
      </w:pPr>
      <w:r>
        <w:t>Le signataire</w:t>
      </w:r>
    </w:p>
    <w:p w:rsidR="00000000" w:rsidRDefault="00475FB8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475FB8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475FB8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475FB8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475FB8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475FB8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475FB8">
      <w:pPr>
        <w:pStyle w:val="Note"/>
      </w:pPr>
      <w:r>
        <w:rPr>
          <w:b/>
        </w:rPr>
        <w:t>(1)</w:t>
      </w:r>
      <w:r>
        <w:t xml:space="preserve">  Rayer la mention inutile.</w:t>
      </w:r>
    </w:p>
    <w:p w:rsidR="00000000" w:rsidRDefault="00475FB8">
      <w:pPr>
        <w:pStyle w:val="Normal0"/>
      </w:pPr>
    </w:p>
    <w:sectPr w:rsidR="00000000">
      <w:headerReference w:type="default" r:id="rId8"/>
      <w:footerReference w:type="default" r:id="rId9"/>
      <w:headerReference w:type="first" r:id="rId10"/>
      <w:footerReference w:type="first" r:id="rId11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75FB8">
      <w:r>
        <w:separator/>
      </w:r>
    </w:p>
  </w:endnote>
  <w:endnote w:type="continuationSeparator" w:id="0">
    <w:p w:rsidR="00000000" w:rsidRDefault="0047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75FB8">
    <w:pPr>
      <w:pStyle w:val="Normal0"/>
      <w:rPr>
        <w:rFonts w:ascii="Times New Roman" w:eastAsia="Times New Roman" w:hAnsi="Times New Roman"/>
        <w:sz w:val="16"/>
      </w:rPr>
    </w:pPr>
    <w:r>
      <w:rPr>
        <w:rFonts w:ascii="Times New Roman" w:eastAsia="Times New Roman" w:hAnsi="Times New Roman"/>
        <w:sz w:val="16"/>
      </w:rPr>
      <w:t>Acte d'engagement</w:t>
    </w:r>
    <w:r>
      <w:rPr>
        <w:rFonts w:ascii="Times New Roman" w:eastAsia="Times New Roman" w:hAnsi="Times New Roman"/>
        <w:sz w:val="20"/>
      </w:rPr>
      <w:t xml:space="preserve">                                                                                                                             </w:t>
    </w:r>
    <w:r>
      <w:rPr>
        <w:rFonts w:ascii="Times New Roman" w:eastAsia="Times New Roman" w:hAnsi="Times New Roman"/>
        <w:sz w:val="20"/>
      </w:rPr>
      <w:t xml:space="preserve">     </w:t>
    </w:r>
    <w:r>
      <w:rPr>
        <w:rFonts w:ascii="Times New Roman" w:eastAsia="Times New Roman" w:hAnsi="Times New Roman"/>
        <w:sz w:val="16"/>
      </w:rPr>
      <w:t xml:space="preserve">Page n° </w:t>
    </w:r>
    <w:r>
      <w:rPr>
        <w:rFonts w:ascii="Times New Roman" w:eastAsia="Times New Roman" w:hAnsi="Times New Roman"/>
        <w:sz w:val="16"/>
      </w:rPr>
      <w:fldChar w:fldCharType="begin"/>
    </w:r>
    <w:r>
      <w:rPr>
        <w:rFonts w:ascii="Times New Roman" w:eastAsia="Times New Roman" w:hAnsi="Times New Roman"/>
        <w:sz w:val="16"/>
      </w:rPr>
      <w:instrText xml:space="preserve"> PAGE </w:instrText>
    </w:r>
    <w:r>
      <w:rPr>
        <w:rFonts w:ascii="Times New Roman" w:eastAsia="Times New Roman" w:hAnsi="Times New Roman"/>
        <w:sz w:val="16"/>
      </w:rPr>
      <w:fldChar w:fldCharType="separate"/>
    </w:r>
    <w:r>
      <w:rPr>
        <w:rFonts w:ascii="Times New Roman" w:eastAsia="Times New Roman" w:hAnsi="Times New Roman"/>
        <w:sz w:val="16"/>
      </w:rPr>
      <w:t>12</w:t>
    </w:r>
    <w:r>
      <w:rPr>
        <w:rFonts w:ascii="Times New Roman" w:eastAsia="Times New Roman" w:hAnsi="Times New Roman"/>
        <w:sz w:val="16"/>
      </w:rPr>
      <w:fldChar w:fldCharType="end"/>
    </w:r>
  </w:p>
  <w:p w:rsidR="00000000" w:rsidRDefault="00475FB8">
    <w:pPr>
      <w:pStyle w:val="Normal0"/>
      <w:rPr>
        <w:rFonts w:ascii="Times New Roman" w:eastAsia="Times New Roman" w:hAnsi="Times New Roman"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75FB8">
    <w:pPr>
      <w:pStyle w:val="Normal0"/>
      <w:rPr>
        <w:rFonts w:ascii="Times New Roman" w:eastAsia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75FB8">
      <w:r>
        <w:separator/>
      </w:r>
    </w:p>
  </w:footnote>
  <w:footnote w:type="continuationSeparator" w:id="0">
    <w:p w:rsidR="00000000" w:rsidRDefault="00475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75FB8">
    <w:pPr>
      <w:pStyle w:val="Normal0"/>
      <w:rPr>
        <w:rFonts w:ascii="Times New Roman" w:eastAsia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75FB8">
    <w:pPr>
      <w:pStyle w:val="Normal0"/>
      <w:rPr>
        <w:rFonts w:ascii="Times New Roman" w:eastAsia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B8"/>
    <w:rsid w:val="0047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5070</Words>
  <Characters>27891</Characters>
  <Application>Microsoft Office Word</Application>
  <DocSecurity>0</DocSecurity>
  <Lines>232</Lines>
  <Paragraphs>65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32896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2</cp:revision>
  <dcterms:created xsi:type="dcterms:W3CDTF">2013-12-20T13:32:00Z</dcterms:created>
  <dcterms:modified xsi:type="dcterms:W3CDTF">2013-12-20T13:32:00Z</dcterms:modified>
</cp:coreProperties>
</file>